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0C0A" w:rsidRDefault="00F80C0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F80C0A" w:rsidRDefault="00F80C0A" w:rsidP="00F80C0A"/>
    <w:p w:rsidR="00F80C0A" w:rsidRDefault="00F80C0A" w:rsidP="00F80C0A"/>
    <w:p w:rsidR="00F80C0A" w:rsidRDefault="00F80C0A" w:rsidP="00F80C0A"/>
    <w:p w:rsidR="00230A34" w:rsidRDefault="00902566" w:rsidP="00F80C0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1E283E44" wp14:editId="08E97738">
            <wp:simplePos x="0" y="0"/>
            <wp:positionH relativeFrom="column">
              <wp:posOffset>175260</wp:posOffset>
            </wp:positionH>
            <wp:positionV relativeFrom="paragraph">
              <wp:posOffset>1793240</wp:posOffset>
            </wp:positionV>
            <wp:extent cx="575310" cy="365760"/>
            <wp:effectExtent l="0" t="0" r="0" b="0"/>
            <wp:wrapNone/>
            <wp:docPr id="53" name="obráze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EFFFE"/>
                        </a:clrFrom>
                        <a:clrTo>
                          <a:srgbClr val="FEFF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29FF">
        <w:rPr>
          <w:noProof/>
          <w:lang w:eastAsia="cs-CZ"/>
        </w:rPr>
        <mc:AlternateContent>
          <mc:Choice Requires="wps">
            <w:drawing>
              <wp:anchor distT="0" distB="0" distL="0" distR="89535" simplePos="0" relativeHeight="251657215" behindDoc="0" locked="0" layoutInCell="1" allowOverlap="1" wp14:anchorId="08E10330" wp14:editId="3B43F279">
                <wp:simplePos x="0" y="0"/>
                <wp:positionH relativeFrom="margin">
                  <wp:posOffset>-52705</wp:posOffset>
                </wp:positionH>
                <wp:positionV relativeFrom="paragraph">
                  <wp:posOffset>1350645</wp:posOffset>
                </wp:positionV>
                <wp:extent cx="5997575" cy="3034665"/>
                <wp:effectExtent l="0" t="0" r="0" b="0"/>
                <wp:wrapNone/>
                <wp:docPr id="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575" cy="30346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2"/>
                              <w:gridCol w:w="1542"/>
                              <w:gridCol w:w="1542"/>
                              <w:gridCol w:w="1542"/>
                              <w:gridCol w:w="1701"/>
                              <w:gridCol w:w="1579"/>
                            </w:tblGrid>
                            <w:tr w:rsidR="00DA29FF" w:rsidRPr="008674E7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Vypracoval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Zodp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ovědný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projektant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VH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 w:val="restart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noProof/>
                                      <w:sz w:val="18"/>
                                      <w:szCs w:val="18"/>
                                      <w:lang w:eastAsia="cs-CZ"/>
                                    </w:rPr>
                                    <w:drawing>
                                      <wp:inline distT="0" distB="0" distL="0" distR="0" wp14:anchorId="2ADCC404" wp14:editId="72588DF7">
                                        <wp:extent cx="1905000" cy="695325"/>
                                        <wp:effectExtent l="0" t="0" r="0" b="9525"/>
                                        <wp:docPr id="19" name="obrázek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05000" cy="6953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P. Kunc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spacing w:before="8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P. Trávníček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A29FF" w:rsidRPr="00E35C83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C524C" w:rsidRPr="00E35C83" w:rsidRDefault="002C524C" w:rsidP="00081F61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k.ú.: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Obec: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C524C" w:rsidRPr="00E35C83" w:rsidRDefault="002C524C" w:rsidP="00081F61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Objednatel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: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SPÚ-KrPÚ pro Pardubický kraj, Pobočka Svitavy</w:t>
                                  </w:r>
                                  <w:r w:rsidRPr="0002352E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, IČ: 01312774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Stupeň: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DSP+DPS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Akce: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 zakázky: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213/2016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2C524C" w:rsidRPr="009449D2" w:rsidRDefault="002C524C" w:rsidP="00081F61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spacing w:val="-2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Poldr P 7-1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Datum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XI/2016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2C524C" w:rsidRPr="0002352E" w:rsidRDefault="002C524C" w:rsidP="00DA29FF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Měřítko: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--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3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2C524C" w:rsidRPr="00633645" w:rsidRDefault="002C524C" w:rsidP="00DA29FF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Formát: 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A4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Obsah: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Souřadnicový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S-JTSK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57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DA29FF" w:rsidRPr="00633645" w:rsidRDefault="00DA29FF" w:rsidP="004B769B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ab/>
                                  </w:r>
                                  <w:r w:rsidR="004B769B" w:rsidRPr="004B769B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>Hydrotechnické výpočty a hmotové tabulky</w:t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 xml:space="preserve">  </w:t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Výškový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AB6336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AB6336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BPV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709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</w:tcPr>
                                <w:p w:rsidR="00DA29FF" w:rsidRPr="00633645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spacing w:before="12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přílohy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5B332C" w:rsidRDefault="004B769B" w:rsidP="00DA29FF">
                                  <w:pPr>
                                    <w:snapToGrid w:val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B769B">
                                    <w:rPr>
                                      <w:sz w:val="56"/>
                                      <w:szCs w:val="18"/>
                                    </w:rPr>
                                    <w:t>H.</w:t>
                                  </w:r>
                                </w:p>
                              </w:tc>
                            </w:tr>
                          </w:tbl>
                          <w:p w:rsidR="00DA29FF" w:rsidRDefault="00DA29FF" w:rsidP="00DA29F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-4.15pt;margin-top:106.35pt;width:472.25pt;height:238.95pt;z-index:251657215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2"/>
                        <w:gridCol w:w="1542"/>
                        <w:gridCol w:w="1542"/>
                        <w:gridCol w:w="1542"/>
                        <w:gridCol w:w="1701"/>
                        <w:gridCol w:w="1579"/>
                      </w:tblGrid>
                      <w:tr w:rsidR="00DA29FF" w:rsidRPr="008674E7">
                        <w:trPr>
                          <w:trHeight w:hRule="exact" w:val="454"/>
                        </w:trPr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Vypracoval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A29FF" w:rsidRPr="008674E7" w:rsidRDefault="00DA29FF" w:rsidP="00DA29FF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Zodp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ovědný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br/>
                            </w: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projektant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VH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 w:val="restart"/>
                            <w:tcBorders>
                              <w:top w:val="single" w:sz="12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noProof/>
                                <w:sz w:val="18"/>
                                <w:szCs w:val="18"/>
                                <w:lang w:eastAsia="cs-CZ"/>
                              </w:rPr>
                              <w:drawing>
                                <wp:inline distT="0" distB="0" distL="0" distR="0" wp14:anchorId="2ADCC404" wp14:editId="72588DF7">
                                  <wp:extent cx="1905000" cy="695325"/>
                                  <wp:effectExtent l="0" t="0" r="0" b="9525"/>
                                  <wp:docPr id="19" name="obrázek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P. Kunc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spacing w:before="8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P. Trávníček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A29FF" w:rsidRPr="00E35C83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auto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A29FF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C524C" w:rsidRPr="00E35C83" w:rsidRDefault="002C524C" w:rsidP="00081F61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k.ú.: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Obec: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C524C" w:rsidRPr="00E35C83" w:rsidRDefault="002C524C" w:rsidP="00081F61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Objednatel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ab/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SPÚ-KrPÚ pro Pardubický kraj, Pobočka Svitavy</w:t>
                            </w:r>
                            <w:r w:rsidRPr="0002352E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, IČ: 01312774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Stupeň: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DSP+DPS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Akce: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 zakázky: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213/2016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</w:tcPr>
                          <w:p w:rsidR="002C524C" w:rsidRPr="009449D2" w:rsidRDefault="002C524C" w:rsidP="00081F61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spacing w:val="-2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Poldr P 7-1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Datum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XI/2016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2C524C" w:rsidRPr="0002352E" w:rsidRDefault="002C524C" w:rsidP="00DA29FF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Měřítko: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--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3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2C524C" w:rsidRPr="00633645" w:rsidRDefault="002C524C" w:rsidP="00DA29FF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Formát: 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A4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top w:val="single" w:sz="4" w:space="0" w:color="000000"/>
                              <w:lef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Obsah: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Souřadnicový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S-JTSK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357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DA29FF" w:rsidRPr="00633645" w:rsidRDefault="00DA29FF" w:rsidP="004B769B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 xml:space="preserve">              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ab/>
                            </w:r>
                            <w:r w:rsidR="004B769B" w:rsidRPr="004B769B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>Hydrotechnické výpočty a hmotové tabulky</w:t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 xml:space="preserve">  </w:t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  <w:t xml:space="preserve">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Výškový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AB6336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AB6336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BPV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709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</w:tcPr>
                          <w:p w:rsidR="00DA29FF" w:rsidRPr="00633645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  <w:t xml:space="preserve">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spacing w:before="12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přílohy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5B332C" w:rsidRDefault="004B769B" w:rsidP="00DA29FF">
                            <w:pPr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B769B">
                              <w:rPr>
                                <w:sz w:val="56"/>
                                <w:szCs w:val="18"/>
                              </w:rPr>
                              <w:t>H.</w:t>
                            </w:r>
                          </w:p>
                        </w:tc>
                      </w:tr>
                    </w:tbl>
                    <w:p w:rsidR="00DA29FF" w:rsidRDefault="00DA29FF" w:rsidP="00DA29FF"/>
                  </w:txbxContent>
                </v:textbox>
                <w10:wrap anchorx="margin"/>
              </v:shape>
            </w:pict>
          </mc:Fallback>
        </mc:AlternateContent>
      </w:r>
    </w:p>
    <w:p w:rsidR="004C0B06" w:rsidRPr="00230A34" w:rsidRDefault="004C0B06">
      <w:pPr>
        <w:sectPr w:rsidR="004C0B06" w:rsidRPr="00230A34" w:rsidSect="007D42AE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footnotePr>
            <w:pos w:val="beneathText"/>
          </w:footnotePr>
          <w:type w:val="continuous"/>
          <w:pgSz w:w="11907" w:h="16840" w:code="9"/>
          <w:pgMar w:top="1276" w:right="1418" w:bottom="1418" w:left="0" w:header="709" w:footer="709" w:gutter="1418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811911" w:rsidRPr="002C68AB" w:rsidRDefault="00811911" w:rsidP="009F01A0">
      <w:pPr>
        <w:outlineLvl w:val="0"/>
      </w:pPr>
    </w:p>
    <w:sectPr w:rsidR="00811911" w:rsidRPr="002C68AB" w:rsidSect="000A0A13">
      <w:headerReference w:type="first" r:id="rId15"/>
      <w:footerReference w:type="first" r:id="rId16"/>
      <w:footnotePr>
        <w:pos w:val="beneathText"/>
      </w:footnotePr>
      <w:type w:val="oddPage"/>
      <w:pgSz w:w="11907" w:h="16840" w:code="9"/>
      <w:pgMar w:top="1276" w:right="1418" w:bottom="1418" w:left="0" w:header="709" w:footer="709" w:gutter="1701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0BF" w:rsidRDefault="003810BF">
      <w:r>
        <w:separator/>
      </w:r>
    </w:p>
  </w:endnote>
  <w:endnote w:type="continuationSeparator" w:id="0">
    <w:p w:rsidR="003810BF" w:rsidRDefault="00381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3C3B7C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  <w:r>
      <w:rPr>
        <w:rFonts w:ascii="Arial Narrow" w:hAnsi="Arial Narrow" w:cs="Arial Narrow"/>
        <w:noProof/>
        <w:color w:val="808080"/>
        <w:sz w:val="18"/>
        <w:szCs w:val="18"/>
        <w:lang w:eastAsia="cs-CZ"/>
      </w:rPr>
      <w:drawing>
        <wp:anchor distT="107950" distB="0" distL="114300" distR="180340" simplePos="0" relativeHeight="251657728" behindDoc="0" locked="0" layoutInCell="1" allowOverlap="0" wp14:anchorId="0F0EABBA" wp14:editId="40DEA562">
          <wp:simplePos x="0" y="0"/>
          <wp:positionH relativeFrom="column">
            <wp:posOffset>5025390</wp:posOffset>
          </wp:positionH>
          <wp:positionV relativeFrom="paragraph">
            <wp:posOffset>14605</wp:posOffset>
          </wp:positionV>
          <wp:extent cx="521970" cy="242570"/>
          <wp:effectExtent l="0" t="0" r="0" b="5080"/>
          <wp:wrapSquare wrapText="bothSides"/>
          <wp:docPr id="10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" cy="24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2A20" w:rsidRDefault="00C02A20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0"/>
      </w:tabs>
      <w:rPr>
        <w:rStyle w:val="slostrnky"/>
        <w:rFonts w:ascii="Arial Narrow" w:hAnsi="Arial Narrow" w:cs="Arial Narrow"/>
        <w:color w:val="808080"/>
      </w:rPr>
    </w:pPr>
    <w:r>
      <w:rPr>
        <w:rFonts w:ascii="Arial Narrow" w:hAnsi="Arial Narrow" w:cs="Arial Narrow"/>
        <w:color w:val="808080"/>
        <w:sz w:val="18"/>
        <w:szCs w:val="18"/>
      </w:rPr>
      <w:t xml:space="preserve">               </w:t>
    </w:r>
    <w:r>
      <w:rPr>
        <w:rStyle w:val="slostrnky"/>
        <w:b/>
        <w:bCs/>
        <w:color w:val="808080"/>
      </w:rPr>
      <w:fldChar w:fldCharType="begin"/>
    </w:r>
    <w:r>
      <w:rPr>
        <w:rStyle w:val="slostrnky"/>
        <w:b/>
        <w:bCs/>
        <w:color w:val="808080"/>
      </w:rPr>
      <w:instrText xml:space="preserve"> PAGE </w:instrText>
    </w:r>
    <w:r>
      <w:rPr>
        <w:rStyle w:val="slostrnky"/>
        <w:b/>
        <w:bCs/>
        <w:color w:val="808080"/>
      </w:rPr>
      <w:fldChar w:fldCharType="separate"/>
    </w:r>
    <w:r w:rsidR="00844A03">
      <w:rPr>
        <w:rStyle w:val="slostrnky"/>
        <w:b/>
        <w:bCs/>
        <w:noProof/>
        <w:color w:val="808080"/>
      </w:rPr>
      <w:t>1</w:t>
    </w:r>
    <w:r>
      <w:rPr>
        <w:rStyle w:val="slostrnky"/>
        <w:b/>
        <w:bCs/>
        <w:color w:val="808080"/>
      </w:rPr>
      <w:fldChar w:fldCharType="end"/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GAP Pardubice s.r.o., Pražská 135, 530 06  Pardubice</w:t>
    </w:r>
  </w:p>
  <w:p w:rsidR="00C02A20" w:rsidRDefault="00C02A20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D6647F">
    <w:pPr>
      <w:pStyle w:val="Zpat"/>
      <w:tabs>
        <w:tab w:val="clear" w:pos="4536"/>
        <w:tab w:val="center" w:pos="1134"/>
      </w:tabs>
      <w:rPr>
        <w:sz w:val="6"/>
        <w:szCs w:val="6"/>
      </w:rPr>
    </w:pPr>
  </w:p>
  <w:p w:rsidR="00C02A20" w:rsidRDefault="00C02A20" w:rsidP="00D6647F">
    <w:pPr>
      <w:pStyle w:val="Zpat"/>
      <w:tabs>
        <w:tab w:val="clear" w:pos="4536"/>
        <w:tab w:val="center" w:pos="1134"/>
      </w:tabs>
      <w:rPr>
        <w:sz w:val="6"/>
        <w:szCs w:val="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>
    <w:pPr>
      <w:pStyle w:val="Zpat"/>
      <w:rPr>
        <w:sz w:val="23"/>
        <w:szCs w:val="23"/>
      </w:rPr>
    </w:pPr>
    <w:r>
      <w:rPr>
        <w:sz w:val="23"/>
        <w:szCs w:val="23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Pr="003A5A2B" w:rsidRDefault="00C02A20" w:rsidP="003A5A2B">
    <w:pPr>
      <w:pStyle w:val="Zpat"/>
      <w:rPr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0BF" w:rsidRDefault="003810BF">
      <w:r>
        <w:separator/>
      </w:r>
    </w:p>
  </w:footnote>
  <w:footnote w:type="continuationSeparator" w:id="0">
    <w:p w:rsidR="003810BF" w:rsidRDefault="00381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54586C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 w:rsidRPr="003B6314">
      <w:rPr>
        <w:rFonts w:ascii="Arial Narrow" w:hAnsi="Arial Narrow" w:cs="Arial Narrow"/>
        <w:color w:val="808080"/>
        <w:sz w:val="18"/>
        <w:szCs w:val="18"/>
      </w:rPr>
      <w:t>LOKÁLNÍ BIOKORIDOR BK 13</w:t>
    </w:r>
    <w:r>
      <w:rPr>
        <w:rFonts w:ascii="Arial Narrow" w:hAnsi="Arial Narrow" w:cs="Arial Narrow"/>
        <w:color w:val="808080"/>
        <w:sz w:val="18"/>
        <w:szCs w:val="18"/>
      </w:rPr>
      <w:t xml:space="preserve"> -  </w:t>
    </w:r>
    <w:r w:rsidRPr="003B6314">
      <w:rPr>
        <w:rFonts w:ascii="Arial Narrow" w:hAnsi="Arial Narrow" w:cs="Arial Narrow"/>
        <w:color w:val="808080"/>
        <w:sz w:val="18"/>
        <w:szCs w:val="18"/>
      </w:rPr>
      <w:t>Nová Ves II</w:t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           B. </w:t>
    </w:r>
    <w:r w:rsidRPr="00C477FF">
      <w:rPr>
        <w:rFonts w:ascii="Arial Narrow" w:hAnsi="Arial Narrow" w:cs="Arial Narrow"/>
        <w:color w:val="808080"/>
        <w:sz w:val="18"/>
        <w:szCs w:val="18"/>
      </w:rPr>
      <w:t>Souhrnná technická zpráva</w:t>
    </w:r>
  </w:p>
  <w:p w:rsidR="00C02A20" w:rsidRDefault="00C02A2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435049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>
      <w:rPr>
        <w:rFonts w:ascii="Arial Narrow" w:hAnsi="Arial Narrow" w:cs="Arial Narrow"/>
        <w:color w:val="808080"/>
        <w:sz w:val="18"/>
        <w:szCs w:val="18"/>
      </w:rPr>
      <w:t xml:space="preserve">KPÚ v k.ú. </w:t>
    </w:r>
    <w:r w:rsidRPr="00435049">
      <w:rPr>
        <w:rFonts w:ascii="Arial Narrow" w:hAnsi="Arial Narrow" w:cs="Arial Narrow"/>
        <w:color w:val="808080"/>
        <w:sz w:val="18"/>
        <w:szCs w:val="18"/>
      </w:rPr>
      <w:t>Žáravice</w:t>
    </w:r>
    <w:r>
      <w:rPr>
        <w:rFonts w:ascii="Arial Narrow" w:hAnsi="Arial Narrow" w:cs="Arial Narrow"/>
        <w:color w:val="808080"/>
        <w:sz w:val="18"/>
        <w:szCs w:val="18"/>
      </w:rPr>
      <w:tab/>
      <w:t xml:space="preserve">                                                                                                               Plán společných zařízení – technická zpráva</w:t>
    </w:r>
  </w:p>
  <w:p w:rsidR="00C02A20" w:rsidRPr="00435049" w:rsidRDefault="00C02A20" w:rsidP="0043504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Pr="00BA7C2B" w:rsidRDefault="00C02A20" w:rsidP="00BA7C2B">
    <w:pPr>
      <w:pStyle w:val="Zhlav"/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5">
    <w:nsid w:val="00000006"/>
    <w:multiLevelType w:val="singleLevel"/>
    <w:tmpl w:val="04050017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8">
    <w:nsid w:val="00000009"/>
    <w:multiLevelType w:val="singleLevel"/>
    <w:tmpl w:val="00000009"/>
    <w:name w:val="WW8Num8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</w:abstractNum>
  <w:abstractNum w:abstractNumId="12">
    <w:nsid w:val="0000000D"/>
    <w:multiLevelType w:val="multilevel"/>
    <w:tmpl w:val="0000000D"/>
    <w:name w:val="WW8Num12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WW8Num14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5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7">
    <w:nsid w:val="00000012"/>
    <w:multiLevelType w:val="multilevel"/>
    <w:tmpl w:val="00000012"/>
    <w:name w:val="WW8Num2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8">
    <w:nsid w:val="00000013"/>
    <w:multiLevelType w:val="multilevel"/>
    <w:tmpl w:val="00000013"/>
    <w:name w:val="WW8Num2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9">
    <w:nsid w:val="00000014"/>
    <w:multiLevelType w:val="multilevel"/>
    <w:tmpl w:val="00000014"/>
    <w:name w:val="WW8Num27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0">
    <w:nsid w:val="00000015"/>
    <w:multiLevelType w:val="multilevel"/>
    <w:tmpl w:val="00000015"/>
    <w:name w:val="WW8Num28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1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2">
    <w:nsid w:val="00000017"/>
    <w:multiLevelType w:val="multi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3">
    <w:nsid w:val="00000018"/>
    <w:multiLevelType w:val="multi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4">
    <w:nsid w:val="00000019"/>
    <w:multiLevelType w:val="multilevel"/>
    <w:tmpl w:val="00000019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5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6">
    <w:nsid w:val="0000001B"/>
    <w:multiLevelType w:val="multilevel"/>
    <w:tmpl w:val="0000001B"/>
    <w:name w:val="WW8Num3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7">
    <w:nsid w:val="0000001C"/>
    <w:multiLevelType w:val="multilevel"/>
    <w:tmpl w:val="0000001C"/>
    <w:name w:val="WW8Num3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8">
    <w:nsid w:val="0000001D"/>
    <w:multiLevelType w:val="multilevel"/>
    <w:tmpl w:val="0000001D"/>
    <w:name w:val="WW8Num3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9">
    <w:nsid w:val="0000001E"/>
    <w:multiLevelType w:val="multilevel"/>
    <w:tmpl w:val="0000001E"/>
    <w:name w:val="WW8Num37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30">
    <w:nsid w:val="0000001F"/>
    <w:multiLevelType w:val="multilevel"/>
    <w:tmpl w:val="0000001F"/>
    <w:name w:val="WW8Num38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1">
    <w:nsid w:val="00000020"/>
    <w:multiLevelType w:val="multilevel"/>
    <w:tmpl w:val="00000020"/>
    <w:name w:val="WW8Num39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2">
    <w:nsid w:val="00000021"/>
    <w:multiLevelType w:val="multilevel"/>
    <w:tmpl w:val="00000021"/>
    <w:name w:val="WW8Num40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3">
    <w:nsid w:val="00000022"/>
    <w:multiLevelType w:val="multilevel"/>
    <w:tmpl w:val="00000022"/>
    <w:name w:val="WW8Num4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4">
    <w:nsid w:val="00000023"/>
    <w:multiLevelType w:val="singleLevel"/>
    <w:tmpl w:val="00000023"/>
    <w:name w:val="WW8Num4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5">
    <w:nsid w:val="00000024"/>
    <w:multiLevelType w:val="singleLevel"/>
    <w:tmpl w:val="00000024"/>
    <w:name w:val="WW8Num4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ymbol"/>
      </w:rPr>
    </w:lvl>
  </w:abstractNum>
  <w:abstractNum w:abstractNumId="36">
    <w:nsid w:val="00000025"/>
    <w:multiLevelType w:val="singleLevel"/>
    <w:tmpl w:val="00000025"/>
    <w:name w:val="WW8Num51"/>
    <w:lvl w:ilvl="0">
      <w:start w:val="1"/>
      <w:numFmt w:val="upperLetter"/>
      <w:lvlText w:val="%1)"/>
      <w:lvlJc w:val="left"/>
      <w:pPr>
        <w:tabs>
          <w:tab w:val="num" w:pos="720"/>
        </w:tabs>
      </w:pPr>
    </w:lvl>
  </w:abstractNum>
  <w:abstractNum w:abstractNumId="37">
    <w:nsid w:val="00000026"/>
    <w:multiLevelType w:val="singleLevel"/>
    <w:tmpl w:val="00000026"/>
    <w:name w:val="WW8Num53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ymbol"/>
      </w:rPr>
    </w:lvl>
  </w:abstractNum>
  <w:abstractNum w:abstractNumId="38">
    <w:nsid w:val="00000027"/>
    <w:multiLevelType w:val="multilevel"/>
    <w:tmpl w:val="8F867574"/>
    <w:name w:val="WW8Num5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007942EE"/>
    <w:multiLevelType w:val="hybridMultilevel"/>
    <w:tmpl w:val="AC8C01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0C571A63"/>
    <w:multiLevelType w:val="hybridMultilevel"/>
    <w:tmpl w:val="0A0CDD00"/>
    <w:lvl w:ilvl="0" w:tplc="C55CE53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0F31707C"/>
    <w:multiLevelType w:val="hybridMultilevel"/>
    <w:tmpl w:val="28A6D650"/>
    <w:lvl w:ilvl="0" w:tplc="C55CE53C">
      <w:start w:val="1"/>
      <w:numFmt w:val="bullet"/>
      <w:lvlText w:val=""/>
      <w:lvlJc w:val="left"/>
      <w:pPr>
        <w:tabs>
          <w:tab w:val="num" w:pos="658"/>
        </w:tabs>
        <w:ind w:left="658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2">
    <w:nsid w:val="12504A6C"/>
    <w:multiLevelType w:val="hybridMultilevel"/>
    <w:tmpl w:val="108C21E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16C8303A"/>
    <w:multiLevelType w:val="hybridMultilevel"/>
    <w:tmpl w:val="BF1C3052"/>
    <w:lvl w:ilvl="0" w:tplc="15DA8EEA">
      <w:start w:val="1"/>
      <w:numFmt w:val="bullet"/>
      <w:lvlText w:val="-"/>
      <w:lvlJc w:val="left"/>
      <w:pPr>
        <w:tabs>
          <w:tab w:val="num" w:pos="567"/>
        </w:tabs>
        <w:ind w:left="567" w:hanging="51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1B7C0CE4"/>
    <w:multiLevelType w:val="hybridMultilevel"/>
    <w:tmpl w:val="5DD8973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5DA8EEA">
      <w:start w:val="1"/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Times New Roman" w:eastAsia="Times New Roman" w:hAnsi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1EEB48B9"/>
    <w:multiLevelType w:val="hybridMultilevel"/>
    <w:tmpl w:val="4216C924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6">
    <w:nsid w:val="25142DE9"/>
    <w:multiLevelType w:val="hybridMultilevel"/>
    <w:tmpl w:val="E90E816C"/>
    <w:lvl w:ilvl="0" w:tplc="D07A80A0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7">
    <w:nsid w:val="2B947FDB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8">
    <w:nsid w:val="354C6D32"/>
    <w:multiLevelType w:val="hybridMultilevel"/>
    <w:tmpl w:val="DB8AE6C2"/>
    <w:lvl w:ilvl="0" w:tplc="0405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9">
    <w:nsid w:val="39041EC3"/>
    <w:multiLevelType w:val="hybridMultilevel"/>
    <w:tmpl w:val="C77A506E"/>
    <w:lvl w:ilvl="0" w:tplc="0A32664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0">
    <w:nsid w:val="3B03153D"/>
    <w:multiLevelType w:val="hybridMultilevel"/>
    <w:tmpl w:val="16586EC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41E81912"/>
    <w:multiLevelType w:val="hybridMultilevel"/>
    <w:tmpl w:val="D8B41C90"/>
    <w:lvl w:ilvl="0" w:tplc="A9384C0A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2">
    <w:nsid w:val="473E5EE4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3">
    <w:nsid w:val="4B497B94"/>
    <w:multiLevelType w:val="hybridMultilevel"/>
    <w:tmpl w:val="6C80FDEE"/>
    <w:lvl w:ilvl="0" w:tplc="A826465A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4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5">
    <w:nsid w:val="501F0B19"/>
    <w:multiLevelType w:val="hybridMultilevel"/>
    <w:tmpl w:val="957E6E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B483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2E9063B"/>
    <w:multiLevelType w:val="multilevel"/>
    <w:tmpl w:val="DB8AE6C2"/>
    <w:lvl w:ilvl="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7">
    <w:nsid w:val="57691B2E"/>
    <w:multiLevelType w:val="hybridMultilevel"/>
    <w:tmpl w:val="C73CE136"/>
    <w:lvl w:ilvl="0" w:tplc="46AA7F8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8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>
    <w:nsid w:val="58561A43"/>
    <w:multiLevelType w:val="hybridMultilevel"/>
    <w:tmpl w:val="60AAE8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>
    <w:nsid w:val="58FA282F"/>
    <w:multiLevelType w:val="multilevel"/>
    <w:tmpl w:val="C77A506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1">
    <w:nsid w:val="601C5767"/>
    <w:multiLevelType w:val="multilevel"/>
    <w:tmpl w:val="6C80FDE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2">
    <w:nsid w:val="612F0CEE"/>
    <w:multiLevelType w:val="hybridMultilevel"/>
    <w:tmpl w:val="80E0BA20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63">
    <w:nsid w:val="72643BA3"/>
    <w:multiLevelType w:val="multilevel"/>
    <w:tmpl w:val="60AA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>
    <w:nsid w:val="7C743478"/>
    <w:multiLevelType w:val="multilevel"/>
    <w:tmpl w:val="C73CE136"/>
    <w:lvl w:ilvl="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5">
    <w:nsid w:val="7EEE5596"/>
    <w:multiLevelType w:val="multilevel"/>
    <w:tmpl w:val="FC86671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36"/>
  </w:num>
  <w:num w:numId="5">
    <w:abstractNumId w:val="55"/>
  </w:num>
  <w:num w:numId="6">
    <w:abstractNumId w:val="58"/>
  </w:num>
  <w:num w:numId="7">
    <w:abstractNumId w:val="39"/>
  </w:num>
  <w:num w:numId="8">
    <w:abstractNumId w:val="54"/>
  </w:num>
  <w:num w:numId="9">
    <w:abstractNumId w:val="45"/>
  </w:num>
  <w:num w:numId="10">
    <w:abstractNumId w:val="59"/>
  </w:num>
  <w:num w:numId="11">
    <w:abstractNumId w:val="63"/>
  </w:num>
  <w:num w:numId="12">
    <w:abstractNumId w:val="40"/>
  </w:num>
  <w:num w:numId="13">
    <w:abstractNumId w:val="65"/>
  </w:num>
  <w:num w:numId="14">
    <w:abstractNumId w:val="41"/>
  </w:num>
  <w:num w:numId="15">
    <w:abstractNumId w:val="43"/>
  </w:num>
  <w:num w:numId="16">
    <w:abstractNumId w:val="44"/>
  </w:num>
  <w:num w:numId="17">
    <w:abstractNumId w:val="62"/>
  </w:num>
  <w:num w:numId="18">
    <w:abstractNumId w:val="48"/>
  </w:num>
  <w:num w:numId="19">
    <w:abstractNumId w:val="56"/>
  </w:num>
  <w:num w:numId="20">
    <w:abstractNumId w:val="49"/>
  </w:num>
  <w:num w:numId="21">
    <w:abstractNumId w:val="60"/>
  </w:num>
  <w:num w:numId="22">
    <w:abstractNumId w:val="51"/>
  </w:num>
  <w:num w:numId="23">
    <w:abstractNumId w:val="52"/>
  </w:num>
  <w:num w:numId="24">
    <w:abstractNumId w:val="47"/>
  </w:num>
  <w:num w:numId="25">
    <w:abstractNumId w:val="53"/>
  </w:num>
  <w:num w:numId="26">
    <w:abstractNumId w:val="61"/>
  </w:num>
  <w:num w:numId="27">
    <w:abstractNumId w:val="57"/>
  </w:num>
  <w:num w:numId="28">
    <w:abstractNumId w:val="64"/>
  </w:num>
  <w:num w:numId="29">
    <w:abstractNumId w:val="46"/>
  </w:num>
  <w:num w:numId="30">
    <w:abstractNumId w:val="0"/>
  </w:num>
  <w:num w:numId="31">
    <w:abstractNumId w:val="0"/>
  </w:num>
  <w:num w:numId="32">
    <w:abstractNumId w:val="50"/>
  </w:num>
  <w:num w:numId="33">
    <w:abstractNumId w:val="42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1126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11"/>
    <w:rsid w:val="00001DD1"/>
    <w:rsid w:val="000025E9"/>
    <w:rsid w:val="00002E1E"/>
    <w:rsid w:val="000033AA"/>
    <w:rsid w:val="00005913"/>
    <w:rsid w:val="00006E9A"/>
    <w:rsid w:val="00007824"/>
    <w:rsid w:val="00010378"/>
    <w:rsid w:val="00011780"/>
    <w:rsid w:val="00012259"/>
    <w:rsid w:val="00012F4D"/>
    <w:rsid w:val="000131F5"/>
    <w:rsid w:val="00013FE2"/>
    <w:rsid w:val="0001645A"/>
    <w:rsid w:val="00017593"/>
    <w:rsid w:val="00017931"/>
    <w:rsid w:val="00021633"/>
    <w:rsid w:val="00024D30"/>
    <w:rsid w:val="00025F8E"/>
    <w:rsid w:val="000310DB"/>
    <w:rsid w:val="00031D00"/>
    <w:rsid w:val="00032D6F"/>
    <w:rsid w:val="00033DCE"/>
    <w:rsid w:val="00034E53"/>
    <w:rsid w:val="00035AF9"/>
    <w:rsid w:val="00036E0C"/>
    <w:rsid w:val="00040828"/>
    <w:rsid w:val="0004124A"/>
    <w:rsid w:val="000437E2"/>
    <w:rsid w:val="00044D80"/>
    <w:rsid w:val="00045000"/>
    <w:rsid w:val="0004573D"/>
    <w:rsid w:val="00045990"/>
    <w:rsid w:val="000509DD"/>
    <w:rsid w:val="00050DAB"/>
    <w:rsid w:val="0005233B"/>
    <w:rsid w:val="00052C06"/>
    <w:rsid w:val="00054220"/>
    <w:rsid w:val="00054384"/>
    <w:rsid w:val="00054CD7"/>
    <w:rsid w:val="0005627A"/>
    <w:rsid w:val="0005749C"/>
    <w:rsid w:val="000621E9"/>
    <w:rsid w:val="00062C24"/>
    <w:rsid w:val="00062C2F"/>
    <w:rsid w:val="000635BC"/>
    <w:rsid w:val="0006488B"/>
    <w:rsid w:val="00064AAB"/>
    <w:rsid w:val="00066A58"/>
    <w:rsid w:val="00066DC1"/>
    <w:rsid w:val="00067660"/>
    <w:rsid w:val="00067F5B"/>
    <w:rsid w:val="00070C20"/>
    <w:rsid w:val="00072C08"/>
    <w:rsid w:val="0007406F"/>
    <w:rsid w:val="00075C14"/>
    <w:rsid w:val="00075EB6"/>
    <w:rsid w:val="000763DC"/>
    <w:rsid w:val="00081801"/>
    <w:rsid w:val="000820E3"/>
    <w:rsid w:val="00082551"/>
    <w:rsid w:val="000831D4"/>
    <w:rsid w:val="0008486E"/>
    <w:rsid w:val="000848D6"/>
    <w:rsid w:val="000854EB"/>
    <w:rsid w:val="00086991"/>
    <w:rsid w:val="00091602"/>
    <w:rsid w:val="00096B85"/>
    <w:rsid w:val="00097A0D"/>
    <w:rsid w:val="000A05ED"/>
    <w:rsid w:val="000A0A13"/>
    <w:rsid w:val="000A0C3F"/>
    <w:rsid w:val="000A27E8"/>
    <w:rsid w:val="000A5C97"/>
    <w:rsid w:val="000B0061"/>
    <w:rsid w:val="000B0308"/>
    <w:rsid w:val="000B1524"/>
    <w:rsid w:val="000B2C6E"/>
    <w:rsid w:val="000B4213"/>
    <w:rsid w:val="000B4B11"/>
    <w:rsid w:val="000B5731"/>
    <w:rsid w:val="000B5782"/>
    <w:rsid w:val="000B66ED"/>
    <w:rsid w:val="000B7F05"/>
    <w:rsid w:val="000C031C"/>
    <w:rsid w:val="000C25FC"/>
    <w:rsid w:val="000C46A2"/>
    <w:rsid w:val="000C4A24"/>
    <w:rsid w:val="000C51D2"/>
    <w:rsid w:val="000C6F55"/>
    <w:rsid w:val="000C774C"/>
    <w:rsid w:val="000D054F"/>
    <w:rsid w:val="000D0C1D"/>
    <w:rsid w:val="000D2F86"/>
    <w:rsid w:val="000D475E"/>
    <w:rsid w:val="000E3177"/>
    <w:rsid w:val="000E37AD"/>
    <w:rsid w:val="000E3E32"/>
    <w:rsid w:val="000E7670"/>
    <w:rsid w:val="000F1117"/>
    <w:rsid w:val="000F26B3"/>
    <w:rsid w:val="000F45B2"/>
    <w:rsid w:val="000F4CC1"/>
    <w:rsid w:val="000F4DF1"/>
    <w:rsid w:val="000F64B3"/>
    <w:rsid w:val="000F67E0"/>
    <w:rsid w:val="000F79D4"/>
    <w:rsid w:val="000F7E28"/>
    <w:rsid w:val="00100143"/>
    <w:rsid w:val="00100474"/>
    <w:rsid w:val="001008B7"/>
    <w:rsid w:val="001008E6"/>
    <w:rsid w:val="00101640"/>
    <w:rsid w:val="00101E07"/>
    <w:rsid w:val="001025A6"/>
    <w:rsid w:val="00102FDE"/>
    <w:rsid w:val="00104D44"/>
    <w:rsid w:val="00110905"/>
    <w:rsid w:val="0011252B"/>
    <w:rsid w:val="00112B82"/>
    <w:rsid w:val="00113777"/>
    <w:rsid w:val="00114110"/>
    <w:rsid w:val="001155DD"/>
    <w:rsid w:val="00115981"/>
    <w:rsid w:val="001159DE"/>
    <w:rsid w:val="001160E1"/>
    <w:rsid w:val="00116AA1"/>
    <w:rsid w:val="0012091B"/>
    <w:rsid w:val="0012171F"/>
    <w:rsid w:val="001222ED"/>
    <w:rsid w:val="0012482B"/>
    <w:rsid w:val="00124E65"/>
    <w:rsid w:val="00124F10"/>
    <w:rsid w:val="00125036"/>
    <w:rsid w:val="0012615D"/>
    <w:rsid w:val="00126907"/>
    <w:rsid w:val="00127574"/>
    <w:rsid w:val="001312C5"/>
    <w:rsid w:val="0013464A"/>
    <w:rsid w:val="00135CF7"/>
    <w:rsid w:val="001360F3"/>
    <w:rsid w:val="00136CD6"/>
    <w:rsid w:val="00136EEC"/>
    <w:rsid w:val="001375E6"/>
    <w:rsid w:val="00137B51"/>
    <w:rsid w:val="00140C38"/>
    <w:rsid w:val="00141611"/>
    <w:rsid w:val="00142106"/>
    <w:rsid w:val="00143029"/>
    <w:rsid w:val="00147589"/>
    <w:rsid w:val="00147CB1"/>
    <w:rsid w:val="00152B13"/>
    <w:rsid w:val="00153125"/>
    <w:rsid w:val="00153FD3"/>
    <w:rsid w:val="001549C4"/>
    <w:rsid w:val="00157902"/>
    <w:rsid w:val="00157E0B"/>
    <w:rsid w:val="001640D6"/>
    <w:rsid w:val="00164528"/>
    <w:rsid w:val="001648EA"/>
    <w:rsid w:val="00164E94"/>
    <w:rsid w:val="00166900"/>
    <w:rsid w:val="0016775E"/>
    <w:rsid w:val="00171D39"/>
    <w:rsid w:val="001722AD"/>
    <w:rsid w:val="00172849"/>
    <w:rsid w:val="001732F6"/>
    <w:rsid w:val="00173C65"/>
    <w:rsid w:val="001743D0"/>
    <w:rsid w:val="0017645A"/>
    <w:rsid w:val="00176706"/>
    <w:rsid w:val="00176738"/>
    <w:rsid w:val="00177540"/>
    <w:rsid w:val="00180D1E"/>
    <w:rsid w:val="00181E8F"/>
    <w:rsid w:val="00182152"/>
    <w:rsid w:val="00182B35"/>
    <w:rsid w:val="00182E54"/>
    <w:rsid w:val="00182FBA"/>
    <w:rsid w:val="00183968"/>
    <w:rsid w:val="00184F3F"/>
    <w:rsid w:val="00186126"/>
    <w:rsid w:val="001869BE"/>
    <w:rsid w:val="00186B79"/>
    <w:rsid w:val="00194AA3"/>
    <w:rsid w:val="001950A5"/>
    <w:rsid w:val="0019573F"/>
    <w:rsid w:val="00196737"/>
    <w:rsid w:val="00196C90"/>
    <w:rsid w:val="00197125"/>
    <w:rsid w:val="001A05CB"/>
    <w:rsid w:val="001A314A"/>
    <w:rsid w:val="001A346F"/>
    <w:rsid w:val="001A3D03"/>
    <w:rsid w:val="001A3D62"/>
    <w:rsid w:val="001A4C5A"/>
    <w:rsid w:val="001A5FD7"/>
    <w:rsid w:val="001A6EFB"/>
    <w:rsid w:val="001A705C"/>
    <w:rsid w:val="001A7597"/>
    <w:rsid w:val="001B02FB"/>
    <w:rsid w:val="001B0817"/>
    <w:rsid w:val="001B114A"/>
    <w:rsid w:val="001B1297"/>
    <w:rsid w:val="001B193E"/>
    <w:rsid w:val="001B1954"/>
    <w:rsid w:val="001B1B37"/>
    <w:rsid w:val="001B394D"/>
    <w:rsid w:val="001B3FFF"/>
    <w:rsid w:val="001B4809"/>
    <w:rsid w:val="001B5913"/>
    <w:rsid w:val="001B62DF"/>
    <w:rsid w:val="001C111F"/>
    <w:rsid w:val="001C340D"/>
    <w:rsid w:val="001C389E"/>
    <w:rsid w:val="001C449A"/>
    <w:rsid w:val="001C5967"/>
    <w:rsid w:val="001D13E3"/>
    <w:rsid w:val="001D3509"/>
    <w:rsid w:val="001D350D"/>
    <w:rsid w:val="001D3D61"/>
    <w:rsid w:val="001D48D0"/>
    <w:rsid w:val="001D617F"/>
    <w:rsid w:val="001D6472"/>
    <w:rsid w:val="001D703D"/>
    <w:rsid w:val="001D7E90"/>
    <w:rsid w:val="001E0B49"/>
    <w:rsid w:val="001E2BAF"/>
    <w:rsid w:val="001E3788"/>
    <w:rsid w:val="001E5907"/>
    <w:rsid w:val="001E635D"/>
    <w:rsid w:val="001E7CBC"/>
    <w:rsid w:val="001F2452"/>
    <w:rsid w:val="001F2927"/>
    <w:rsid w:val="001F363C"/>
    <w:rsid w:val="001F3D13"/>
    <w:rsid w:val="001F6304"/>
    <w:rsid w:val="001F67BB"/>
    <w:rsid w:val="002007A6"/>
    <w:rsid w:val="002010A3"/>
    <w:rsid w:val="002024DA"/>
    <w:rsid w:val="00202699"/>
    <w:rsid w:val="002039E7"/>
    <w:rsid w:val="00203BA9"/>
    <w:rsid w:val="002046A1"/>
    <w:rsid w:val="00205DB4"/>
    <w:rsid w:val="0020642D"/>
    <w:rsid w:val="0020664B"/>
    <w:rsid w:val="0020679E"/>
    <w:rsid w:val="002077BE"/>
    <w:rsid w:val="002104AD"/>
    <w:rsid w:val="00212741"/>
    <w:rsid w:val="002128D7"/>
    <w:rsid w:val="00213099"/>
    <w:rsid w:val="00213668"/>
    <w:rsid w:val="00213908"/>
    <w:rsid w:val="00215BD3"/>
    <w:rsid w:val="00216262"/>
    <w:rsid w:val="0021777E"/>
    <w:rsid w:val="00217A7A"/>
    <w:rsid w:val="00220459"/>
    <w:rsid w:val="002228D8"/>
    <w:rsid w:val="00223CED"/>
    <w:rsid w:val="00227426"/>
    <w:rsid w:val="00230A34"/>
    <w:rsid w:val="0023218E"/>
    <w:rsid w:val="002339A7"/>
    <w:rsid w:val="00233BD9"/>
    <w:rsid w:val="002342CE"/>
    <w:rsid w:val="00234760"/>
    <w:rsid w:val="00234CC8"/>
    <w:rsid w:val="00234D41"/>
    <w:rsid w:val="00235AAD"/>
    <w:rsid w:val="0023616C"/>
    <w:rsid w:val="0024027C"/>
    <w:rsid w:val="00241CAF"/>
    <w:rsid w:val="00244D75"/>
    <w:rsid w:val="0024538F"/>
    <w:rsid w:val="00250095"/>
    <w:rsid w:val="00250EB8"/>
    <w:rsid w:val="002514E6"/>
    <w:rsid w:val="00253C21"/>
    <w:rsid w:val="00253FED"/>
    <w:rsid w:val="0025450D"/>
    <w:rsid w:val="00255949"/>
    <w:rsid w:val="00255AC2"/>
    <w:rsid w:val="00255C31"/>
    <w:rsid w:val="00255D0D"/>
    <w:rsid w:val="002566D4"/>
    <w:rsid w:val="00256CE9"/>
    <w:rsid w:val="00257A66"/>
    <w:rsid w:val="00257B69"/>
    <w:rsid w:val="002605C0"/>
    <w:rsid w:val="00263D3B"/>
    <w:rsid w:val="00264035"/>
    <w:rsid w:val="00264432"/>
    <w:rsid w:val="00264C92"/>
    <w:rsid w:val="0026544F"/>
    <w:rsid w:val="002655F8"/>
    <w:rsid w:val="0026714C"/>
    <w:rsid w:val="00267AAF"/>
    <w:rsid w:val="0027188E"/>
    <w:rsid w:val="00272C16"/>
    <w:rsid w:val="002734E2"/>
    <w:rsid w:val="0027618A"/>
    <w:rsid w:val="0027677F"/>
    <w:rsid w:val="00280243"/>
    <w:rsid w:val="002802DF"/>
    <w:rsid w:val="0028430A"/>
    <w:rsid w:val="00284F51"/>
    <w:rsid w:val="00286329"/>
    <w:rsid w:val="0028788A"/>
    <w:rsid w:val="00290219"/>
    <w:rsid w:val="002916C2"/>
    <w:rsid w:val="00292FB4"/>
    <w:rsid w:val="00294660"/>
    <w:rsid w:val="00295261"/>
    <w:rsid w:val="00296AB2"/>
    <w:rsid w:val="002A67C9"/>
    <w:rsid w:val="002A6E29"/>
    <w:rsid w:val="002A7F17"/>
    <w:rsid w:val="002B0420"/>
    <w:rsid w:val="002B3746"/>
    <w:rsid w:val="002B397B"/>
    <w:rsid w:val="002B533E"/>
    <w:rsid w:val="002B6527"/>
    <w:rsid w:val="002C14E2"/>
    <w:rsid w:val="002C262B"/>
    <w:rsid w:val="002C303B"/>
    <w:rsid w:val="002C30D7"/>
    <w:rsid w:val="002C3E40"/>
    <w:rsid w:val="002C524C"/>
    <w:rsid w:val="002C53F6"/>
    <w:rsid w:val="002C68AB"/>
    <w:rsid w:val="002C7E6D"/>
    <w:rsid w:val="002D053C"/>
    <w:rsid w:val="002D2093"/>
    <w:rsid w:val="002D39F6"/>
    <w:rsid w:val="002D413E"/>
    <w:rsid w:val="002D57C8"/>
    <w:rsid w:val="002D5C68"/>
    <w:rsid w:val="002E0AF2"/>
    <w:rsid w:val="002E11C2"/>
    <w:rsid w:val="002E1547"/>
    <w:rsid w:val="002E15C4"/>
    <w:rsid w:val="002E189C"/>
    <w:rsid w:val="002E1D26"/>
    <w:rsid w:val="002E2C05"/>
    <w:rsid w:val="002E305B"/>
    <w:rsid w:val="002E32CC"/>
    <w:rsid w:val="002E463A"/>
    <w:rsid w:val="002E553A"/>
    <w:rsid w:val="002E7BAD"/>
    <w:rsid w:val="002F1807"/>
    <w:rsid w:val="002F213D"/>
    <w:rsid w:val="002F25C5"/>
    <w:rsid w:val="002F4999"/>
    <w:rsid w:val="00304151"/>
    <w:rsid w:val="00306F2A"/>
    <w:rsid w:val="00307AB4"/>
    <w:rsid w:val="00307D42"/>
    <w:rsid w:val="003115FB"/>
    <w:rsid w:val="00311BCE"/>
    <w:rsid w:val="00312582"/>
    <w:rsid w:val="003132A1"/>
    <w:rsid w:val="00313B1E"/>
    <w:rsid w:val="003212C4"/>
    <w:rsid w:val="00323189"/>
    <w:rsid w:val="003268F2"/>
    <w:rsid w:val="00327EA6"/>
    <w:rsid w:val="00330083"/>
    <w:rsid w:val="00330D51"/>
    <w:rsid w:val="003310BC"/>
    <w:rsid w:val="00332DAD"/>
    <w:rsid w:val="00333362"/>
    <w:rsid w:val="00333781"/>
    <w:rsid w:val="0033484C"/>
    <w:rsid w:val="00343A93"/>
    <w:rsid w:val="00344E68"/>
    <w:rsid w:val="00345A9A"/>
    <w:rsid w:val="00346B99"/>
    <w:rsid w:val="00347894"/>
    <w:rsid w:val="00352993"/>
    <w:rsid w:val="00353553"/>
    <w:rsid w:val="003547A4"/>
    <w:rsid w:val="0035523B"/>
    <w:rsid w:val="00355D78"/>
    <w:rsid w:val="0036019A"/>
    <w:rsid w:val="0036118B"/>
    <w:rsid w:val="00361584"/>
    <w:rsid w:val="00361CA2"/>
    <w:rsid w:val="003635F5"/>
    <w:rsid w:val="00363ECE"/>
    <w:rsid w:val="00364F16"/>
    <w:rsid w:val="00364FA3"/>
    <w:rsid w:val="003651BD"/>
    <w:rsid w:val="003653AD"/>
    <w:rsid w:val="00366D4F"/>
    <w:rsid w:val="00370074"/>
    <w:rsid w:val="003701D2"/>
    <w:rsid w:val="00370336"/>
    <w:rsid w:val="00370391"/>
    <w:rsid w:val="00373C18"/>
    <w:rsid w:val="0037459F"/>
    <w:rsid w:val="003773AE"/>
    <w:rsid w:val="003777C8"/>
    <w:rsid w:val="0038022B"/>
    <w:rsid w:val="003805B7"/>
    <w:rsid w:val="00380DEC"/>
    <w:rsid w:val="003810BF"/>
    <w:rsid w:val="0038121E"/>
    <w:rsid w:val="0038318A"/>
    <w:rsid w:val="0038396B"/>
    <w:rsid w:val="003842E1"/>
    <w:rsid w:val="00387745"/>
    <w:rsid w:val="00390504"/>
    <w:rsid w:val="0039238A"/>
    <w:rsid w:val="00393270"/>
    <w:rsid w:val="00393F06"/>
    <w:rsid w:val="00394457"/>
    <w:rsid w:val="00397252"/>
    <w:rsid w:val="00397898"/>
    <w:rsid w:val="003A3561"/>
    <w:rsid w:val="003A4BD2"/>
    <w:rsid w:val="003A510B"/>
    <w:rsid w:val="003A54D0"/>
    <w:rsid w:val="003A5A2B"/>
    <w:rsid w:val="003A5B21"/>
    <w:rsid w:val="003A5BFC"/>
    <w:rsid w:val="003A618D"/>
    <w:rsid w:val="003B4744"/>
    <w:rsid w:val="003B4750"/>
    <w:rsid w:val="003B4CC6"/>
    <w:rsid w:val="003B5B25"/>
    <w:rsid w:val="003B5D6A"/>
    <w:rsid w:val="003B6314"/>
    <w:rsid w:val="003B79A6"/>
    <w:rsid w:val="003C11DF"/>
    <w:rsid w:val="003C2EDD"/>
    <w:rsid w:val="003C3B7C"/>
    <w:rsid w:val="003C654F"/>
    <w:rsid w:val="003C6801"/>
    <w:rsid w:val="003C78B7"/>
    <w:rsid w:val="003C7B11"/>
    <w:rsid w:val="003D0CB7"/>
    <w:rsid w:val="003D2212"/>
    <w:rsid w:val="003D780E"/>
    <w:rsid w:val="003E052C"/>
    <w:rsid w:val="003E0AA1"/>
    <w:rsid w:val="003E12B9"/>
    <w:rsid w:val="003E2D1D"/>
    <w:rsid w:val="003E5DDF"/>
    <w:rsid w:val="003F275F"/>
    <w:rsid w:val="00400809"/>
    <w:rsid w:val="00401043"/>
    <w:rsid w:val="00403784"/>
    <w:rsid w:val="00405756"/>
    <w:rsid w:val="00406E52"/>
    <w:rsid w:val="00407405"/>
    <w:rsid w:val="004103E3"/>
    <w:rsid w:val="004121E1"/>
    <w:rsid w:val="004123A4"/>
    <w:rsid w:val="004125A5"/>
    <w:rsid w:val="004143D8"/>
    <w:rsid w:val="004149E1"/>
    <w:rsid w:val="00415038"/>
    <w:rsid w:val="00416547"/>
    <w:rsid w:val="00420BC0"/>
    <w:rsid w:val="00421A20"/>
    <w:rsid w:val="00421F4E"/>
    <w:rsid w:val="004242F0"/>
    <w:rsid w:val="00424697"/>
    <w:rsid w:val="00425B7A"/>
    <w:rsid w:val="00430DC6"/>
    <w:rsid w:val="00431FB3"/>
    <w:rsid w:val="004331BA"/>
    <w:rsid w:val="00435049"/>
    <w:rsid w:val="00435510"/>
    <w:rsid w:val="00435BF4"/>
    <w:rsid w:val="004411F6"/>
    <w:rsid w:val="00442FA1"/>
    <w:rsid w:val="00443463"/>
    <w:rsid w:val="004443C8"/>
    <w:rsid w:val="00445426"/>
    <w:rsid w:val="00446782"/>
    <w:rsid w:val="004514DF"/>
    <w:rsid w:val="0045213E"/>
    <w:rsid w:val="00452625"/>
    <w:rsid w:val="00452F5A"/>
    <w:rsid w:val="00453789"/>
    <w:rsid w:val="004547B7"/>
    <w:rsid w:val="00454BF3"/>
    <w:rsid w:val="00462160"/>
    <w:rsid w:val="0046379D"/>
    <w:rsid w:val="00463F2B"/>
    <w:rsid w:val="00467EE5"/>
    <w:rsid w:val="00470464"/>
    <w:rsid w:val="0047072B"/>
    <w:rsid w:val="0047112C"/>
    <w:rsid w:val="0047132E"/>
    <w:rsid w:val="0047404A"/>
    <w:rsid w:val="00474178"/>
    <w:rsid w:val="00476A60"/>
    <w:rsid w:val="0047710C"/>
    <w:rsid w:val="00481286"/>
    <w:rsid w:val="0048305F"/>
    <w:rsid w:val="0048310C"/>
    <w:rsid w:val="00484C50"/>
    <w:rsid w:val="00487D71"/>
    <w:rsid w:val="00490531"/>
    <w:rsid w:val="004917A3"/>
    <w:rsid w:val="004919AD"/>
    <w:rsid w:val="00492FD8"/>
    <w:rsid w:val="004931EA"/>
    <w:rsid w:val="004953EB"/>
    <w:rsid w:val="004955F5"/>
    <w:rsid w:val="004957CE"/>
    <w:rsid w:val="00497198"/>
    <w:rsid w:val="004A4D23"/>
    <w:rsid w:val="004A4D24"/>
    <w:rsid w:val="004A4E30"/>
    <w:rsid w:val="004A7CC7"/>
    <w:rsid w:val="004B0CEA"/>
    <w:rsid w:val="004B25C5"/>
    <w:rsid w:val="004B50CA"/>
    <w:rsid w:val="004B584F"/>
    <w:rsid w:val="004B68AE"/>
    <w:rsid w:val="004B70C0"/>
    <w:rsid w:val="004B769B"/>
    <w:rsid w:val="004C0B06"/>
    <w:rsid w:val="004C2BD5"/>
    <w:rsid w:val="004C4690"/>
    <w:rsid w:val="004C5AAF"/>
    <w:rsid w:val="004C7F43"/>
    <w:rsid w:val="004C7FA3"/>
    <w:rsid w:val="004C7FA9"/>
    <w:rsid w:val="004D0FF0"/>
    <w:rsid w:val="004D1174"/>
    <w:rsid w:val="004D473E"/>
    <w:rsid w:val="004D4C24"/>
    <w:rsid w:val="004E02BA"/>
    <w:rsid w:val="004E29A4"/>
    <w:rsid w:val="004E4DFC"/>
    <w:rsid w:val="004E4FA2"/>
    <w:rsid w:val="004E5911"/>
    <w:rsid w:val="004E5B7A"/>
    <w:rsid w:val="004E7827"/>
    <w:rsid w:val="004F14B4"/>
    <w:rsid w:val="004F2238"/>
    <w:rsid w:val="004F65B1"/>
    <w:rsid w:val="004F79AB"/>
    <w:rsid w:val="004F7BB3"/>
    <w:rsid w:val="00501340"/>
    <w:rsid w:val="00501B90"/>
    <w:rsid w:val="00501F78"/>
    <w:rsid w:val="005029B8"/>
    <w:rsid w:val="005029ED"/>
    <w:rsid w:val="00504AA2"/>
    <w:rsid w:val="00505CC3"/>
    <w:rsid w:val="00505D65"/>
    <w:rsid w:val="0050647A"/>
    <w:rsid w:val="00507C08"/>
    <w:rsid w:val="00507DB0"/>
    <w:rsid w:val="00512D98"/>
    <w:rsid w:val="00513410"/>
    <w:rsid w:val="005147C5"/>
    <w:rsid w:val="00514D8F"/>
    <w:rsid w:val="00515FC0"/>
    <w:rsid w:val="00520163"/>
    <w:rsid w:val="005206B2"/>
    <w:rsid w:val="0052078E"/>
    <w:rsid w:val="00522245"/>
    <w:rsid w:val="00526350"/>
    <w:rsid w:val="00530FFA"/>
    <w:rsid w:val="005329E8"/>
    <w:rsid w:val="005351D5"/>
    <w:rsid w:val="00536152"/>
    <w:rsid w:val="00536330"/>
    <w:rsid w:val="00536613"/>
    <w:rsid w:val="00536F48"/>
    <w:rsid w:val="00537412"/>
    <w:rsid w:val="00540108"/>
    <w:rsid w:val="005425E8"/>
    <w:rsid w:val="00542611"/>
    <w:rsid w:val="0054586C"/>
    <w:rsid w:val="00545AAE"/>
    <w:rsid w:val="00546540"/>
    <w:rsid w:val="00546CD2"/>
    <w:rsid w:val="00546EB4"/>
    <w:rsid w:val="00547020"/>
    <w:rsid w:val="00547284"/>
    <w:rsid w:val="0054765C"/>
    <w:rsid w:val="0054776C"/>
    <w:rsid w:val="00550D69"/>
    <w:rsid w:val="00550EDA"/>
    <w:rsid w:val="005520AC"/>
    <w:rsid w:val="00552856"/>
    <w:rsid w:val="005537E5"/>
    <w:rsid w:val="0055381A"/>
    <w:rsid w:val="005543E9"/>
    <w:rsid w:val="005544A6"/>
    <w:rsid w:val="005553EF"/>
    <w:rsid w:val="00556CEF"/>
    <w:rsid w:val="00560C14"/>
    <w:rsid w:val="00560E8E"/>
    <w:rsid w:val="005674EB"/>
    <w:rsid w:val="00567BCA"/>
    <w:rsid w:val="00570147"/>
    <w:rsid w:val="005703F6"/>
    <w:rsid w:val="0057150C"/>
    <w:rsid w:val="00574389"/>
    <w:rsid w:val="00574B48"/>
    <w:rsid w:val="00576EF5"/>
    <w:rsid w:val="005811C1"/>
    <w:rsid w:val="00582604"/>
    <w:rsid w:val="00582A98"/>
    <w:rsid w:val="0058524D"/>
    <w:rsid w:val="00587424"/>
    <w:rsid w:val="00591394"/>
    <w:rsid w:val="00591AA8"/>
    <w:rsid w:val="0059268A"/>
    <w:rsid w:val="00592C0B"/>
    <w:rsid w:val="00593426"/>
    <w:rsid w:val="00593B36"/>
    <w:rsid w:val="00594E0B"/>
    <w:rsid w:val="00595647"/>
    <w:rsid w:val="00596023"/>
    <w:rsid w:val="00596431"/>
    <w:rsid w:val="00597C18"/>
    <w:rsid w:val="005A3191"/>
    <w:rsid w:val="005A3884"/>
    <w:rsid w:val="005A3B37"/>
    <w:rsid w:val="005A5F2C"/>
    <w:rsid w:val="005A7E8E"/>
    <w:rsid w:val="005B01DF"/>
    <w:rsid w:val="005B11DD"/>
    <w:rsid w:val="005B3146"/>
    <w:rsid w:val="005B332C"/>
    <w:rsid w:val="005B4300"/>
    <w:rsid w:val="005B466F"/>
    <w:rsid w:val="005B51DB"/>
    <w:rsid w:val="005B5275"/>
    <w:rsid w:val="005B64F0"/>
    <w:rsid w:val="005B78DD"/>
    <w:rsid w:val="005B79E6"/>
    <w:rsid w:val="005C2C03"/>
    <w:rsid w:val="005C4F1B"/>
    <w:rsid w:val="005C6441"/>
    <w:rsid w:val="005D333E"/>
    <w:rsid w:val="005D60CB"/>
    <w:rsid w:val="005D76ED"/>
    <w:rsid w:val="005E42D1"/>
    <w:rsid w:val="005E53BB"/>
    <w:rsid w:val="005E5424"/>
    <w:rsid w:val="005E57E0"/>
    <w:rsid w:val="005E67C3"/>
    <w:rsid w:val="005E7558"/>
    <w:rsid w:val="005F0096"/>
    <w:rsid w:val="005F07B6"/>
    <w:rsid w:val="005F20F1"/>
    <w:rsid w:val="005F256A"/>
    <w:rsid w:val="005F26A9"/>
    <w:rsid w:val="005F3970"/>
    <w:rsid w:val="005F407B"/>
    <w:rsid w:val="005F6229"/>
    <w:rsid w:val="005F72A0"/>
    <w:rsid w:val="00602452"/>
    <w:rsid w:val="006068B0"/>
    <w:rsid w:val="00606AD5"/>
    <w:rsid w:val="00607CBA"/>
    <w:rsid w:val="00610D32"/>
    <w:rsid w:val="00611684"/>
    <w:rsid w:val="006128BC"/>
    <w:rsid w:val="0061293E"/>
    <w:rsid w:val="00612B30"/>
    <w:rsid w:val="006133A0"/>
    <w:rsid w:val="00614109"/>
    <w:rsid w:val="00614193"/>
    <w:rsid w:val="00614941"/>
    <w:rsid w:val="0061502B"/>
    <w:rsid w:val="00615AE2"/>
    <w:rsid w:val="00620F13"/>
    <w:rsid w:val="00622B38"/>
    <w:rsid w:val="00622CC0"/>
    <w:rsid w:val="0062519C"/>
    <w:rsid w:val="006253A3"/>
    <w:rsid w:val="00632C33"/>
    <w:rsid w:val="00633645"/>
    <w:rsid w:val="00633A4F"/>
    <w:rsid w:val="00633C87"/>
    <w:rsid w:val="0063481A"/>
    <w:rsid w:val="00636175"/>
    <w:rsid w:val="006362B7"/>
    <w:rsid w:val="006366E0"/>
    <w:rsid w:val="006415AD"/>
    <w:rsid w:val="0064197E"/>
    <w:rsid w:val="006443C3"/>
    <w:rsid w:val="006452B4"/>
    <w:rsid w:val="0064542F"/>
    <w:rsid w:val="00654238"/>
    <w:rsid w:val="006577FA"/>
    <w:rsid w:val="0066067D"/>
    <w:rsid w:val="00662748"/>
    <w:rsid w:val="006632D0"/>
    <w:rsid w:val="00663998"/>
    <w:rsid w:val="0066530C"/>
    <w:rsid w:val="00665EAF"/>
    <w:rsid w:val="00665F61"/>
    <w:rsid w:val="006667B2"/>
    <w:rsid w:val="006718D4"/>
    <w:rsid w:val="00673B91"/>
    <w:rsid w:val="0067499C"/>
    <w:rsid w:val="00674D23"/>
    <w:rsid w:val="00681819"/>
    <w:rsid w:val="006825C4"/>
    <w:rsid w:val="006833F7"/>
    <w:rsid w:val="006862C3"/>
    <w:rsid w:val="00690E69"/>
    <w:rsid w:val="00692105"/>
    <w:rsid w:val="0069393D"/>
    <w:rsid w:val="00693F7F"/>
    <w:rsid w:val="00694291"/>
    <w:rsid w:val="00695203"/>
    <w:rsid w:val="00695C53"/>
    <w:rsid w:val="0069646D"/>
    <w:rsid w:val="006966F0"/>
    <w:rsid w:val="00697618"/>
    <w:rsid w:val="00697EAB"/>
    <w:rsid w:val="006A003D"/>
    <w:rsid w:val="006A436D"/>
    <w:rsid w:val="006B0FCA"/>
    <w:rsid w:val="006B141D"/>
    <w:rsid w:val="006B43E0"/>
    <w:rsid w:val="006B44D4"/>
    <w:rsid w:val="006B5999"/>
    <w:rsid w:val="006B642A"/>
    <w:rsid w:val="006B65F9"/>
    <w:rsid w:val="006C0C82"/>
    <w:rsid w:val="006C0D02"/>
    <w:rsid w:val="006C39DA"/>
    <w:rsid w:val="006C3AD1"/>
    <w:rsid w:val="006C3E07"/>
    <w:rsid w:val="006C5039"/>
    <w:rsid w:val="006C6515"/>
    <w:rsid w:val="006C707E"/>
    <w:rsid w:val="006D1620"/>
    <w:rsid w:val="006D1858"/>
    <w:rsid w:val="006D21D3"/>
    <w:rsid w:val="006D23C8"/>
    <w:rsid w:val="006D47B7"/>
    <w:rsid w:val="006D48A7"/>
    <w:rsid w:val="006D56AA"/>
    <w:rsid w:val="006D5BD4"/>
    <w:rsid w:val="006D5FE5"/>
    <w:rsid w:val="006D6E13"/>
    <w:rsid w:val="006D7FB3"/>
    <w:rsid w:val="006E1CBF"/>
    <w:rsid w:val="006E1FD2"/>
    <w:rsid w:val="006E25CC"/>
    <w:rsid w:val="006E4F7D"/>
    <w:rsid w:val="006E6BCB"/>
    <w:rsid w:val="006E6F48"/>
    <w:rsid w:val="006E77B2"/>
    <w:rsid w:val="006E7A78"/>
    <w:rsid w:val="006F55C1"/>
    <w:rsid w:val="006F6434"/>
    <w:rsid w:val="006F6D2B"/>
    <w:rsid w:val="007008FF"/>
    <w:rsid w:val="0070196A"/>
    <w:rsid w:val="007058EF"/>
    <w:rsid w:val="00706089"/>
    <w:rsid w:val="00707E58"/>
    <w:rsid w:val="007102C8"/>
    <w:rsid w:val="00716648"/>
    <w:rsid w:val="0071724F"/>
    <w:rsid w:val="00720C34"/>
    <w:rsid w:val="00721442"/>
    <w:rsid w:val="00721F60"/>
    <w:rsid w:val="00723539"/>
    <w:rsid w:val="00723D28"/>
    <w:rsid w:val="0072768F"/>
    <w:rsid w:val="00730216"/>
    <w:rsid w:val="007338D9"/>
    <w:rsid w:val="00734F54"/>
    <w:rsid w:val="00735941"/>
    <w:rsid w:val="00736359"/>
    <w:rsid w:val="0073683F"/>
    <w:rsid w:val="0074028B"/>
    <w:rsid w:val="00741123"/>
    <w:rsid w:val="007445BF"/>
    <w:rsid w:val="00744705"/>
    <w:rsid w:val="00745703"/>
    <w:rsid w:val="007503E5"/>
    <w:rsid w:val="007510E6"/>
    <w:rsid w:val="00752406"/>
    <w:rsid w:val="007524A5"/>
    <w:rsid w:val="0075293A"/>
    <w:rsid w:val="00753551"/>
    <w:rsid w:val="00754B11"/>
    <w:rsid w:val="00754E36"/>
    <w:rsid w:val="00755FC1"/>
    <w:rsid w:val="00757A97"/>
    <w:rsid w:val="0076148F"/>
    <w:rsid w:val="00761BD7"/>
    <w:rsid w:val="0076277D"/>
    <w:rsid w:val="00762925"/>
    <w:rsid w:val="0076517E"/>
    <w:rsid w:val="00766471"/>
    <w:rsid w:val="007673ED"/>
    <w:rsid w:val="00771CAF"/>
    <w:rsid w:val="007752AA"/>
    <w:rsid w:val="0077760E"/>
    <w:rsid w:val="00777F41"/>
    <w:rsid w:val="00782C40"/>
    <w:rsid w:val="00784D15"/>
    <w:rsid w:val="00786C94"/>
    <w:rsid w:val="0078759A"/>
    <w:rsid w:val="007903E0"/>
    <w:rsid w:val="007916A3"/>
    <w:rsid w:val="00792728"/>
    <w:rsid w:val="007928B9"/>
    <w:rsid w:val="007A0DBA"/>
    <w:rsid w:val="007A112B"/>
    <w:rsid w:val="007A254F"/>
    <w:rsid w:val="007A451F"/>
    <w:rsid w:val="007A562F"/>
    <w:rsid w:val="007B13A4"/>
    <w:rsid w:val="007B1642"/>
    <w:rsid w:val="007B1F9C"/>
    <w:rsid w:val="007B2AC5"/>
    <w:rsid w:val="007B3543"/>
    <w:rsid w:val="007B4959"/>
    <w:rsid w:val="007B7E75"/>
    <w:rsid w:val="007C079E"/>
    <w:rsid w:val="007C1885"/>
    <w:rsid w:val="007C580E"/>
    <w:rsid w:val="007C62BD"/>
    <w:rsid w:val="007C640B"/>
    <w:rsid w:val="007C7EFA"/>
    <w:rsid w:val="007D080A"/>
    <w:rsid w:val="007D1615"/>
    <w:rsid w:val="007D1D77"/>
    <w:rsid w:val="007D2FA1"/>
    <w:rsid w:val="007D3476"/>
    <w:rsid w:val="007D39ED"/>
    <w:rsid w:val="007D3B4E"/>
    <w:rsid w:val="007D42AE"/>
    <w:rsid w:val="007D52C3"/>
    <w:rsid w:val="007D7ABB"/>
    <w:rsid w:val="007E08D7"/>
    <w:rsid w:val="007E0909"/>
    <w:rsid w:val="007E1EE7"/>
    <w:rsid w:val="007E4BFB"/>
    <w:rsid w:val="007E4E69"/>
    <w:rsid w:val="007E5C47"/>
    <w:rsid w:val="007E64ED"/>
    <w:rsid w:val="007E6D42"/>
    <w:rsid w:val="007E6E9B"/>
    <w:rsid w:val="007F385E"/>
    <w:rsid w:val="007F4CD5"/>
    <w:rsid w:val="007F6EAF"/>
    <w:rsid w:val="007F72D2"/>
    <w:rsid w:val="007F7CD6"/>
    <w:rsid w:val="00801C38"/>
    <w:rsid w:val="0080221B"/>
    <w:rsid w:val="00805924"/>
    <w:rsid w:val="00806040"/>
    <w:rsid w:val="00806210"/>
    <w:rsid w:val="008067CB"/>
    <w:rsid w:val="00806E9C"/>
    <w:rsid w:val="00810FFB"/>
    <w:rsid w:val="00811911"/>
    <w:rsid w:val="00814929"/>
    <w:rsid w:val="00815D9E"/>
    <w:rsid w:val="0082131C"/>
    <w:rsid w:val="00823BAC"/>
    <w:rsid w:val="00824460"/>
    <w:rsid w:val="00824771"/>
    <w:rsid w:val="00826A2F"/>
    <w:rsid w:val="00826E34"/>
    <w:rsid w:val="00826F0E"/>
    <w:rsid w:val="00827712"/>
    <w:rsid w:val="00827E8B"/>
    <w:rsid w:val="00830420"/>
    <w:rsid w:val="008314B2"/>
    <w:rsid w:val="008332BB"/>
    <w:rsid w:val="008351CE"/>
    <w:rsid w:val="00835334"/>
    <w:rsid w:val="00835632"/>
    <w:rsid w:val="00835F5B"/>
    <w:rsid w:val="00837E2D"/>
    <w:rsid w:val="00841FA0"/>
    <w:rsid w:val="00843CAE"/>
    <w:rsid w:val="00844A03"/>
    <w:rsid w:val="008500DF"/>
    <w:rsid w:val="00850DAC"/>
    <w:rsid w:val="008520D0"/>
    <w:rsid w:val="00852442"/>
    <w:rsid w:val="0085262C"/>
    <w:rsid w:val="00852829"/>
    <w:rsid w:val="00852BFB"/>
    <w:rsid w:val="0085446E"/>
    <w:rsid w:val="008544E9"/>
    <w:rsid w:val="00854C96"/>
    <w:rsid w:val="00854FE0"/>
    <w:rsid w:val="008559EB"/>
    <w:rsid w:val="00857711"/>
    <w:rsid w:val="00857E0A"/>
    <w:rsid w:val="00857E19"/>
    <w:rsid w:val="0086083E"/>
    <w:rsid w:val="008608DA"/>
    <w:rsid w:val="00861C8F"/>
    <w:rsid w:val="00863DAB"/>
    <w:rsid w:val="00865950"/>
    <w:rsid w:val="00867078"/>
    <w:rsid w:val="008674E7"/>
    <w:rsid w:val="00867E00"/>
    <w:rsid w:val="00870B99"/>
    <w:rsid w:val="0087227C"/>
    <w:rsid w:val="008749A6"/>
    <w:rsid w:val="00875B39"/>
    <w:rsid w:val="00876074"/>
    <w:rsid w:val="00876B9D"/>
    <w:rsid w:val="00877882"/>
    <w:rsid w:val="0088015E"/>
    <w:rsid w:val="008805CF"/>
    <w:rsid w:val="00880B0E"/>
    <w:rsid w:val="00881E64"/>
    <w:rsid w:val="0088342B"/>
    <w:rsid w:val="0088345D"/>
    <w:rsid w:val="00885199"/>
    <w:rsid w:val="00887BDE"/>
    <w:rsid w:val="00887F8A"/>
    <w:rsid w:val="00890D89"/>
    <w:rsid w:val="00891615"/>
    <w:rsid w:val="00892D03"/>
    <w:rsid w:val="00892E2F"/>
    <w:rsid w:val="00894986"/>
    <w:rsid w:val="008949E0"/>
    <w:rsid w:val="008955C6"/>
    <w:rsid w:val="0089571B"/>
    <w:rsid w:val="00895BCC"/>
    <w:rsid w:val="00896260"/>
    <w:rsid w:val="008969CA"/>
    <w:rsid w:val="00896D26"/>
    <w:rsid w:val="008974EF"/>
    <w:rsid w:val="00897C58"/>
    <w:rsid w:val="008A0D50"/>
    <w:rsid w:val="008A1AA2"/>
    <w:rsid w:val="008A2F68"/>
    <w:rsid w:val="008A3E33"/>
    <w:rsid w:val="008A4E08"/>
    <w:rsid w:val="008A5CF0"/>
    <w:rsid w:val="008A652B"/>
    <w:rsid w:val="008A7B56"/>
    <w:rsid w:val="008B1278"/>
    <w:rsid w:val="008B145D"/>
    <w:rsid w:val="008B1959"/>
    <w:rsid w:val="008B1B4E"/>
    <w:rsid w:val="008B269C"/>
    <w:rsid w:val="008B3324"/>
    <w:rsid w:val="008B62D0"/>
    <w:rsid w:val="008B7300"/>
    <w:rsid w:val="008B7E81"/>
    <w:rsid w:val="008C0A92"/>
    <w:rsid w:val="008C0B4A"/>
    <w:rsid w:val="008C18BA"/>
    <w:rsid w:val="008C1952"/>
    <w:rsid w:val="008C3EB6"/>
    <w:rsid w:val="008C4BD2"/>
    <w:rsid w:val="008C503A"/>
    <w:rsid w:val="008C6548"/>
    <w:rsid w:val="008C66ED"/>
    <w:rsid w:val="008C7797"/>
    <w:rsid w:val="008D5576"/>
    <w:rsid w:val="008D582B"/>
    <w:rsid w:val="008E1372"/>
    <w:rsid w:val="008E2B30"/>
    <w:rsid w:val="008E4304"/>
    <w:rsid w:val="008E4ECB"/>
    <w:rsid w:val="008E535F"/>
    <w:rsid w:val="008F1FC3"/>
    <w:rsid w:val="008F2230"/>
    <w:rsid w:val="008F4C3B"/>
    <w:rsid w:val="008F59D8"/>
    <w:rsid w:val="008F5CA4"/>
    <w:rsid w:val="008F7F4B"/>
    <w:rsid w:val="00900805"/>
    <w:rsid w:val="009009E2"/>
    <w:rsid w:val="00902566"/>
    <w:rsid w:val="00902B48"/>
    <w:rsid w:val="009037D7"/>
    <w:rsid w:val="00905292"/>
    <w:rsid w:val="00905D3A"/>
    <w:rsid w:val="00907F7D"/>
    <w:rsid w:val="009105BF"/>
    <w:rsid w:val="00911039"/>
    <w:rsid w:val="0091108F"/>
    <w:rsid w:val="00913389"/>
    <w:rsid w:val="0092112A"/>
    <w:rsid w:val="00921D4A"/>
    <w:rsid w:val="00921D5C"/>
    <w:rsid w:val="00921FAD"/>
    <w:rsid w:val="009257A5"/>
    <w:rsid w:val="0092668D"/>
    <w:rsid w:val="009320C5"/>
    <w:rsid w:val="00933574"/>
    <w:rsid w:val="0093409B"/>
    <w:rsid w:val="00934D81"/>
    <w:rsid w:val="00936B93"/>
    <w:rsid w:val="00937ABD"/>
    <w:rsid w:val="00937F93"/>
    <w:rsid w:val="0094091A"/>
    <w:rsid w:val="0094102A"/>
    <w:rsid w:val="0094164A"/>
    <w:rsid w:val="00943FC4"/>
    <w:rsid w:val="009459C3"/>
    <w:rsid w:val="00947CE7"/>
    <w:rsid w:val="00950D99"/>
    <w:rsid w:val="009532ED"/>
    <w:rsid w:val="00954B29"/>
    <w:rsid w:val="00955F69"/>
    <w:rsid w:val="00956A5C"/>
    <w:rsid w:val="00956CF5"/>
    <w:rsid w:val="00956F13"/>
    <w:rsid w:val="009578F4"/>
    <w:rsid w:val="009603D3"/>
    <w:rsid w:val="00961510"/>
    <w:rsid w:val="0096675C"/>
    <w:rsid w:val="009669C5"/>
    <w:rsid w:val="009704DA"/>
    <w:rsid w:val="00970A9E"/>
    <w:rsid w:val="00972D35"/>
    <w:rsid w:val="00974921"/>
    <w:rsid w:val="00974E0D"/>
    <w:rsid w:val="0098011B"/>
    <w:rsid w:val="00980DEC"/>
    <w:rsid w:val="009816C8"/>
    <w:rsid w:val="009817F6"/>
    <w:rsid w:val="00982415"/>
    <w:rsid w:val="00982523"/>
    <w:rsid w:val="009826E9"/>
    <w:rsid w:val="00984321"/>
    <w:rsid w:val="00985505"/>
    <w:rsid w:val="00985E34"/>
    <w:rsid w:val="00985E7F"/>
    <w:rsid w:val="00990E90"/>
    <w:rsid w:val="009918C9"/>
    <w:rsid w:val="0099195F"/>
    <w:rsid w:val="009953F8"/>
    <w:rsid w:val="00995A20"/>
    <w:rsid w:val="009968AF"/>
    <w:rsid w:val="0099747C"/>
    <w:rsid w:val="00997EE8"/>
    <w:rsid w:val="009A1A4C"/>
    <w:rsid w:val="009A42CC"/>
    <w:rsid w:val="009A5C1E"/>
    <w:rsid w:val="009A66A2"/>
    <w:rsid w:val="009A7CD8"/>
    <w:rsid w:val="009B0EC3"/>
    <w:rsid w:val="009B19A1"/>
    <w:rsid w:val="009B2F46"/>
    <w:rsid w:val="009B573B"/>
    <w:rsid w:val="009B69AD"/>
    <w:rsid w:val="009C0630"/>
    <w:rsid w:val="009C08AE"/>
    <w:rsid w:val="009C09D8"/>
    <w:rsid w:val="009C262D"/>
    <w:rsid w:val="009C5A6C"/>
    <w:rsid w:val="009C7C69"/>
    <w:rsid w:val="009C7FB5"/>
    <w:rsid w:val="009D2160"/>
    <w:rsid w:val="009D231D"/>
    <w:rsid w:val="009D3377"/>
    <w:rsid w:val="009D3B04"/>
    <w:rsid w:val="009D4D14"/>
    <w:rsid w:val="009D6B13"/>
    <w:rsid w:val="009D7D48"/>
    <w:rsid w:val="009E0783"/>
    <w:rsid w:val="009E258B"/>
    <w:rsid w:val="009E2EA3"/>
    <w:rsid w:val="009E3628"/>
    <w:rsid w:val="009E4C99"/>
    <w:rsid w:val="009E50C9"/>
    <w:rsid w:val="009E6BA1"/>
    <w:rsid w:val="009F00BB"/>
    <w:rsid w:val="009F01A0"/>
    <w:rsid w:val="009F1B50"/>
    <w:rsid w:val="009F1B67"/>
    <w:rsid w:val="009F398A"/>
    <w:rsid w:val="009F4505"/>
    <w:rsid w:val="009F6469"/>
    <w:rsid w:val="009F6744"/>
    <w:rsid w:val="009F6B2F"/>
    <w:rsid w:val="00A0072C"/>
    <w:rsid w:val="00A00B47"/>
    <w:rsid w:val="00A00E1D"/>
    <w:rsid w:val="00A01C56"/>
    <w:rsid w:val="00A02450"/>
    <w:rsid w:val="00A02ED2"/>
    <w:rsid w:val="00A033FA"/>
    <w:rsid w:val="00A0445D"/>
    <w:rsid w:val="00A05B7B"/>
    <w:rsid w:val="00A06ED5"/>
    <w:rsid w:val="00A11FFE"/>
    <w:rsid w:val="00A12DFB"/>
    <w:rsid w:val="00A12F59"/>
    <w:rsid w:val="00A1355D"/>
    <w:rsid w:val="00A13BD2"/>
    <w:rsid w:val="00A152F1"/>
    <w:rsid w:val="00A15DB2"/>
    <w:rsid w:val="00A202E3"/>
    <w:rsid w:val="00A213A9"/>
    <w:rsid w:val="00A22572"/>
    <w:rsid w:val="00A23428"/>
    <w:rsid w:val="00A249E1"/>
    <w:rsid w:val="00A261FA"/>
    <w:rsid w:val="00A3257C"/>
    <w:rsid w:val="00A3350F"/>
    <w:rsid w:val="00A34830"/>
    <w:rsid w:val="00A36195"/>
    <w:rsid w:val="00A36CE8"/>
    <w:rsid w:val="00A37FDA"/>
    <w:rsid w:val="00A430A2"/>
    <w:rsid w:val="00A4311B"/>
    <w:rsid w:val="00A460FC"/>
    <w:rsid w:val="00A50011"/>
    <w:rsid w:val="00A50F03"/>
    <w:rsid w:val="00A51060"/>
    <w:rsid w:val="00A513D0"/>
    <w:rsid w:val="00A5320E"/>
    <w:rsid w:val="00A53F9F"/>
    <w:rsid w:val="00A551EB"/>
    <w:rsid w:val="00A55816"/>
    <w:rsid w:val="00A55A1F"/>
    <w:rsid w:val="00A55FBE"/>
    <w:rsid w:val="00A61D21"/>
    <w:rsid w:val="00A626AF"/>
    <w:rsid w:val="00A63250"/>
    <w:rsid w:val="00A637E9"/>
    <w:rsid w:val="00A64DDD"/>
    <w:rsid w:val="00A6766F"/>
    <w:rsid w:val="00A67ED6"/>
    <w:rsid w:val="00A71763"/>
    <w:rsid w:val="00A7344F"/>
    <w:rsid w:val="00A74E64"/>
    <w:rsid w:val="00A74EC6"/>
    <w:rsid w:val="00A77880"/>
    <w:rsid w:val="00A81984"/>
    <w:rsid w:val="00A8216B"/>
    <w:rsid w:val="00A82269"/>
    <w:rsid w:val="00A83552"/>
    <w:rsid w:val="00A867C4"/>
    <w:rsid w:val="00A90C1C"/>
    <w:rsid w:val="00A91013"/>
    <w:rsid w:val="00A91231"/>
    <w:rsid w:val="00A91BC7"/>
    <w:rsid w:val="00A920D9"/>
    <w:rsid w:val="00A93E6F"/>
    <w:rsid w:val="00A95558"/>
    <w:rsid w:val="00A957D5"/>
    <w:rsid w:val="00A9587E"/>
    <w:rsid w:val="00A965C7"/>
    <w:rsid w:val="00A96855"/>
    <w:rsid w:val="00A97D1B"/>
    <w:rsid w:val="00A97EF4"/>
    <w:rsid w:val="00AA0B4E"/>
    <w:rsid w:val="00AA173B"/>
    <w:rsid w:val="00AA2055"/>
    <w:rsid w:val="00AA3C7D"/>
    <w:rsid w:val="00AA4529"/>
    <w:rsid w:val="00AA47A6"/>
    <w:rsid w:val="00AA5139"/>
    <w:rsid w:val="00AA55A7"/>
    <w:rsid w:val="00AA569C"/>
    <w:rsid w:val="00AB094C"/>
    <w:rsid w:val="00AB1155"/>
    <w:rsid w:val="00AB3A68"/>
    <w:rsid w:val="00AB537D"/>
    <w:rsid w:val="00AB5571"/>
    <w:rsid w:val="00AB5D5B"/>
    <w:rsid w:val="00AB6336"/>
    <w:rsid w:val="00AB7298"/>
    <w:rsid w:val="00AB7332"/>
    <w:rsid w:val="00AB7E48"/>
    <w:rsid w:val="00AC17F4"/>
    <w:rsid w:val="00AC1A8B"/>
    <w:rsid w:val="00AC25EB"/>
    <w:rsid w:val="00AC5D44"/>
    <w:rsid w:val="00AD1F93"/>
    <w:rsid w:val="00AD460B"/>
    <w:rsid w:val="00AD55CF"/>
    <w:rsid w:val="00AD77A0"/>
    <w:rsid w:val="00AE1D12"/>
    <w:rsid w:val="00AE2886"/>
    <w:rsid w:val="00AE29F4"/>
    <w:rsid w:val="00AE5F04"/>
    <w:rsid w:val="00AE664C"/>
    <w:rsid w:val="00AE7109"/>
    <w:rsid w:val="00AE7493"/>
    <w:rsid w:val="00AE760D"/>
    <w:rsid w:val="00AE7D87"/>
    <w:rsid w:val="00AF03EF"/>
    <w:rsid w:val="00AF16F5"/>
    <w:rsid w:val="00AF1BF9"/>
    <w:rsid w:val="00AF3A36"/>
    <w:rsid w:val="00AF3C23"/>
    <w:rsid w:val="00AF3EC8"/>
    <w:rsid w:val="00AF40CD"/>
    <w:rsid w:val="00AF40EE"/>
    <w:rsid w:val="00AF4850"/>
    <w:rsid w:val="00AF5602"/>
    <w:rsid w:val="00AF6F45"/>
    <w:rsid w:val="00AF6F8D"/>
    <w:rsid w:val="00AF7425"/>
    <w:rsid w:val="00B0036B"/>
    <w:rsid w:val="00B02B4F"/>
    <w:rsid w:val="00B05A14"/>
    <w:rsid w:val="00B06095"/>
    <w:rsid w:val="00B0627D"/>
    <w:rsid w:val="00B06903"/>
    <w:rsid w:val="00B1053F"/>
    <w:rsid w:val="00B12475"/>
    <w:rsid w:val="00B2168A"/>
    <w:rsid w:val="00B231B7"/>
    <w:rsid w:val="00B2329D"/>
    <w:rsid w:val="00B24895"/>
    <w:rsid w:val="00B24EE8"/>
    <w:rsid w:val="00B25296"/>
    <w:rsid w:val="00B26390"/>
    <w:rsid w:val="00B268D7"/>
    <w:rsid w:val="00B2771E"/>
    <w:rsid w:val="00B34CE8"/>
    <w:rsid w:val="00B35B0E"/>
    <w:rsid w:val="00B3650E"/>
    <w:rsid w:val="00B36529"/>
    <w:rsid w:val="00B3680E"/>
    <w:rsid w:val="00B40526"/>
    <w:rsid w:val="00B406F9"/>
    <w:rsid w:val="00B43989"/>
    <w:rsid w:val="00B44596"/>
    <w:rsid w:val="00B44BE2"/>
    <w:rsid w:val="00B45875"/>
    <w:rsid w:val="00B47CD6"/>
    <w:rsid w:val="00B50CF9"/>
    <w:rsid w:val="00B51130"/>
    <w:rsid w:val="00B52FCA"/>
    <w:rsid w:val="00B53059"/>
    <w:rsid w:val="00B5434C"/>
    <w:rsid w:val="00B5686D"/>
    <w:rsid w:val="00B6176A"/>
    <w:rsid w:val="00B618CB"/>
    <w:rsid w:val="00B61D0D"/>
    <w:rsid w:val="00B61D1E"/>
    <w:rsid w:val="00B6234D"/>
    <w:rsid w:val="00B625AE"/>
    <w:rsid w:val="00B62E7D"/>
    <w:rsid w:val="00B63677"/>
    <w:rsid w:val="00B66C3C"/>
    <w:rsid w:val="00B66E50"/>
    <w:rsid w:val="00B71A24"/>
    <w:rsid w:val="00B71BB6"/>
    <w:rsid w:val="00B72301"/>
    <w:rsid w:val="00B745EE"/>
    <w:rsid w:val="00B74E9C"/>
    <w:rsid w:val="00B77F0D"/>
    <w:rsid w:val="00B809D6"/>
    <w:rsid w:val="00B80A0E"/>
    <w:rsid w:val="00B82E15"/>
    <w:rsid w:val="00B85559"/>
    <w:rsid w:val="00B86064"/>
    <w:rsid w:val="00B8617E"/>
    <w:rsid w:val="00B86756"/>
    <w:rsid w:val="00B87C63"/>
    <w:rsid w:val="00B90C74"/>
    <w:rsid w:val="00B92663"/>
    <w:rsid w:val="00B926A5"/>
    <w:rsid w:val="00B927F9"/>
    <w:rsid w:val="00B94FE9"/>
    <w:rsid w:val="00B95AD6"/>
    <w:rsid w:val="00B95E36"/>
    <w:rsid w:val="00B9695E"/>
    <w:rsid w:val="00BA0101"/>
    <w:rsid w:val="00BA04C3"/>
    <w:rsid w:val="00BA0762"/>
    <w:rsid w:val="00BA08E1"/>
    <w:rsid w:val="00BA1545"/>
    <w:rsid w:val="00BA1666"/>
    <w:rsid w:val="00BA2B3C"/>
    <w:rsid w:val="00BA2F18"/>
    <w:rsid w:val="00BA3023"/>
    <w:rsid w:val="00BA3A08"/>
    <w:rsid w:val="00BA6518"/>
    <w:rsid w:val="00BA695E"/>
    <w:rsid w:val="00BA6CAF"/>
    <w:rsid w:val="00BA6F08"/>
    <w:rsid w:val="00BA7C2B"/>
    <w:rsid w:val="00BB0431"/>
    <w:rsid w:val="00BB1511"/>
    <w:rsid w:val="00BB2C9F"/>
    <w:rsid w:val="00BC0463"/>
    <w:rsid w:val="00BC11E8"/>
    <w:rsid w:val="00BC1506"/>
    <w:rsid w:val="00BC29F9"/>
    <w:rsid w:val="00BC4A98"/>
    <w:rsid w:val="00BC7AB6"/>
    <w:rsid w:val="00BC7B3D"/>
    <w:rsid w:val="00BD2523"/>
    <w:rsid w:val="00BD3FEC"/>
    <w:rsid w:val="00BD558A"/>
    <w:rsid w:val="00BD6F31"/>
    <w:rsid w:val="00BD72A1"/>
    <w:rsid w:val="00BD7BE0"/>
    <w:rsid w:val="00BE0A30"/>
    <w:rsid w:val="00BE130C"/>
    <w:rsid w:val="00BE2737"/>
    <w:rsid w:val="00BE4969"/>
    <w:rsid w:val="00BE5201"/>
    <w:rsid w:val="00BE637E"/>
    <w:rsid w:val="00BF0335"/>
    <w:rsid w:val="00BF0856"/>
    <w:rsid w:val="00BF0E48"/>
    <w:rsid w:val="00BF1374"/>
    <w:rsid w:val="00BF19C6"/>
    <w:rsid w:val="00BF1FEF"/>
    <w:rsid w:val="00BF371F"/>
    <w:rsid w:val="00BF5A12"/>
    <w:rsid w:val="00BF6DFE"/>
    <w:rsid w:val="00BF71F9"/>
    <w:rsid w:val="00BF7A9E"/>
    <w:rsid w:val="00C00062"/>
    <w:rsid w:val="00C0160C"/>
    <w:rsid w:val="00C02A20"/>
    <w:rsid w:val="00C043F8"/>
    <w:rsid w:val="00C04FE8"/>
    <w:rsid w:val="00C05C89"/>
    <w:rsid w:val="00C0649B"/>
    <w:rsid w:val="00C073AF"/>
    <w:rsid w:val="00C07B03"/>
    <w:rsid w:val="00C11CBE"/>
    <w:rsid w:val="00C11DC5"/>
    <w:rsid w:val="00C14B89"/>
    <w:rsid w:val="00C1552F"/>
    <w:rsid w:val="00C15954"/>
    <w:rsid w:val="00C15F55"/>
    <w:rsid w:val="00C16D6F"/>
    <w:rsid w:val="00C2075F"/>
    <w:rsid w:val="00C20C4D"/>
    <w:rsid w:val="00C22380"/>
    <w:rsid w:val="00C236F9"/>
    <w:rsid w:val="00C23BF4"/>
    <w:rsid w:val="00C24C28"/>
    <w:rsid w:val="00C24FDB"/>
    <w:rsid w:val="00C25BD7"/>
    <w:rsid w:val="00C25E69"/>
    <w:rsid w:val="00C2607D"/>
    <w:rsid w:val="00C261CC"/>
    <w:rsid w:val="00C26701"/>
    <w:rsid w:val="00C310E2"/>
    <w:rsid w:val="00C323EB"/>
    <w:rsid w:val="00C333E8"/>
    <w:rsid w:val="00C33660"/>
    <w:rsid w:val="00C355AC"/>
    <w:rsid w:val="00C37B42"/>
    <w:rsid w:val="00C412EC"/>
    <w:rsid w:val="00C437DF"/>
    <w:rsid w:val="00C46801"/>
    <w:rsid w:val="00C477FF"/>
    <w:rsid w:val="00C47A4E"/>
    <w:rsid w:val="00C521C5"/>
    <w:rsid w:val="00C532B5"/>
    <w:rsid w:val="00C5514A"/>
    <w:rsid w:val="00C56B99"/>
    <w:rsid w:val="00C61579"/>
    <w:rsid w:val="00C617A1"/>
    <w:rsid w:val="00C61CE3"/>
    <w:rsid w:val="00C632A9"/>
    <w:rsid w:val="00C6360B"/>
    <w:rsid w:val="00C63B49"/>
    <w:rsid w:val="00C63FB1"/>
    <w:rsid w:val="00C65A88"/>
    <w:rsid w:val="00C66044"/>
    <w:rsid w:val="00C66C6A"/>
    <w:rsid w:val="00C66FAF"/>
    <w:rsid w:val="00C67DEE"/>
    <w:rsid w:val="00C702FC"/>
    <w:rsid w:val="00C719EC"/>
    <w:rsid w:val="00C71F74"/>
    <w:rsid w:val="00C7309D"/>
    <w:rsid w:val="00C75DDC"/>
    <w:rsid w:val="00C76046"/>
    <w:rsid w:val="00C76BEB"/>
    <w:rsid w:val="00C8317D"/>
    <w:rsid w:val="00C842B6"/>
    <w:rsid w:val="00C847C9"/>
    <w:rsid w:val="00C85277"/>
    <w:rsid w:val="00C86E49"/>
    <w:rsid w:val="00C877D7"/>
    <w:rsid w:val="00C879EB"/>
    <w:rsid w:val="00C9015D"/>
    <w:rsid w:val="00C90D5A"/>
    <w:rsid w:val="00C90FF4"/>
    <w:rsid w:val="00C91190"/>
    <w:rsid w:val="00C92C64"/>
    <w:rsid w:val="00C93710"/>
    <w:rsid w:val="00C93A83"/>
    <w:rsid w:val="00C93D5F"/>
    <w:rsid w:val="00C94886"/>
    <w:rsid w:val="00C954EF"/>
    <w:rsid w:val="00C96B5F"/>
    <w:rsid w:val="00C972CD"/>
    <w:rsid w:val="00C974CC"/>
    <w:rsid w:val="00CA0633"/>
    <w:rsid w:val="00CA1AC9"/>
    <w:rsid w:val="00CA1C89"/>
    <w:rsid w:val="00CA3380"/>
    <w:rsid w:val="00CA522F"/>
    <w:rsid w:val="00CA5752"/>
    <w:rsid w:val="00CA5AEF"/>
    <w:rsid w:val="00CA61C4"/>
    <w:rsid w:val="00CA7CF5"/>
    <w:rsid w:val="00CB0764"/>
    <w:rsid w:val="00CB103A"/>
    <w:rsid w:val="00CB3EFA"/>
    <w:rsid w:val="00CB5568"/>
    <w:rsid w:val="00CC0AC6"/>
    <w:rsid w:val="00CC1048"/>
    <w:rsid w:val="00CC4881"/>
    <w:rsid w:val="00CC5EE8"/>
    <w:rsid w:val="00CC5F32"/>
    <w:rsid w:val="00CC688B"/>
    <w:rsid w:val="00CC776F"/>
    <w:rsid w:val="00CD213F"/>
    <w:rsid w:val="00CD21CE"/>
    <w:rsid w:val="00CD56E7"/>
    <w:rsid w:val="00CD5CCC"/>
    <w:rsid w:val="00CE04CC"/>
    <w:rsid w:val="00CE0665"/>
    <w:rsid w:val="00CE30B2"/>
    <w:rsid w:val="00CE4C19"/>
    <w:rsid w:val="00CE70CC"/>
    <w:rsid w:val="00CE7DA4"/>
    <w:rsid w:val="00CF1C46"/>
    <w:rsid w:val="00CF1FD0"/>
    <w:rsid w:val="00CF4DEF"/>
    <w:rsid w:val="00CF5185"/>
    <w:rsid w:val="00CF5D24"/>
    <w:rsid w:val="00D004B9"/>
    <w:rsid w:val="00D00F44"/>
    <w:rsid w:val="00D01FDE"/>
    <w:rsid w:val="00D0242C"/>
    <w:rsid w:val="00D03D61"/>
    <w:rsid w:val="00D0415A"/>
    <w:rsid w:val="00D04354"/>
    <w:rsid w:val="00D055A7"/>
    <w:rsid w:val="00D06F4E"/>
    <w:rsid w:val="00D1285D"/>
    <w:rsid w:val="00D13BD1"/>
    <w:rsid w:val="00D15744"/>
    <w:rsid w:val="00D169DB"/>
    <w:rsid w:val="00D17C47"/>
    <w:rsid w:val="00D17E17"/>
    <w:rsid w:val="00D20C2F"/>
    <w:rsid w:val="00D21554"/>
    <w:rsid w:val="00D21A00"/>
    <w:rsid w:val="00D248EE"/>
    <w:rsid w:val="00D2794C"/>
    <w:rsid w:val="00D27AE5"/>
    <w:rsid w:val="00D3059B"/>
    <w:rsid w:val="00D30993"/>
    <w:rsid w:val="00D3210A"/>
    <w:rsid w:val="00D32319"/>
    <w:rsid w:val="00D32E53"/>
    <w:rsid w:val="00D35A5D"/>
    <w:rsid w:val="00D36502"/>
    <w:rsid w:val="00D367AF"/>
    <w:rsid w:val="00D4259A"/>
    <w:rsid w:val="00D458FB"/>
    <w:rsid w:val="00D5020D"/>
    <w:rsid w:val="00D50524"/>
    <w:rsid w:val="00D51805"/>
    <w:rsid w:val="00D526A1"/>
    <w:rsid w:val="00D55010"/>
    <w:rsid w:val="00D566F4"/>
    <w:rsid w:val="00D57EE3"/>
    <w:rsid w:val="00D6074A"/>
    <w:rsid w:val="00D61914"/>
    <w:rsid w:val="00D63A2C"/>
    <w:rsid w:val="00D641F8"/>
    <w:rsid w:val="00D6647F"/>
    <w:rsid w:val="00D66B34"/>
    <w:rsid w:val="00D70369"/>
    <w:rsid w:val="00D70CF1"/>
    <w:rsid w:val="00D70E10"/>
    <w:rsid w:val="00D71D71"/>
    <w:rsid w:val="00D73693"/>
    <w:rsid w:val="00D76677"/>
    <w:rsid w:val="00D82BFF"/>
    <w:rsid w:val="00D83E52"/>
    <w:rsid w:val="00D84C06"/>
    <w:rsid w:val="00D857F3"/>
    <w:rsid w:val="00D867F6"/>
    <w:rsid w:val="00D9026A"/>
    <w:rsid w:val="00D90E3D"/>
    <w:rsid w:val="00D94259"/>
    <w:rsid w:val="00D9632B"/>
    <w:rsid w:val="00D96872"/>
    <w:rsid w:val="00D977A6"/>
    <w:rsid w:val="00D97A8C"/>
    <w:rsid w:val="00DA1188"/>
    <w:rsid w:val="00DA1380"/>
    <w:rsid w:val="00DA192F"/>
    <w:rsid w:val="00DA1D2C"/>
    <w:rsid w:val="00DA1E12"/>
    <w:rsid w:val="00DA29FF"/>
    <w:rsid w:val="00DA38BC"/>
    <w:rsid w:val="00DA3D53"/>
    <w:rsid w:val="00DA46A3"/>
    <w:rsid w:val="00DA4A26"/>
    <w:rsid w:val="00DA6FD2"/>
    <w:rsid w:val="00DB0145"/>
    <w:rsid w:val="00DB1609"/>
    <w:rsid w:val="00DB5B69"/>
    <w:rsid w:val="00DB5CD4"/>
    <w:rsid w:val="00DB6CC1"/>
    <w:rsid w:val="00DC065C"/>
    <w:rsid w:val="00DC1199"/>
    <w:rsid w:val="00DC188D"/>
    <w:rsid w:val="00DC1D39"/>
    <w:rsid w:val="00DC1FB3"/>
    <w:rsid w:val="00DC4EC3"/>
    <w:rsid w:val="00DC634B"/>
    <w:rsid w:val="00DC6E6D"/>
    <w:rsid w:val="00DD09B7"/>
    <w:rsid w:val="00DD3F71"/>
    <w:rsid w:val="00DD440A"/>
    <w:rsid w:val="00DD4BE4"/>
    <w:rsid w:val="00DD637C"/>
    <w:rsid w:val="00DD690A"/>
    <w:rsid w:val="00DE17EF"/>
    <w:rsid w:val="00DE2788"/>
    <w:rsid w:val="00DE2EE0"/>
    <w:rsid w:val="00DE4353"/>
    <w:rsid w:val="00DE47A6"/>
    <w:rsid w:val="00DE5806"/>
    <w:rsid w:val="00DE6149"/>
    <w:rsid w:val="00DE7CA3"/>
    <w:rsid w:val="00DF0123"/>
    <w:rsid w:val="00DF37CC"/>
    <w:rsid w:val="00DF3B79"/>
    <w:rsid w:val="00DF440C"/>
    <w:rsid w:val="00DF72C0"/>
    <w:rsid w:val="00E0018C"/>
    <w:rsid w:val="00E0094F"/>
    <w:rsid w:val="00E011C6"/>
    <w:rsid w:val="00E01CD0"/>
    <w:rsid w:val="00E02006"/>
    <w:rsid w:val="00E0210D"/>
    <w:rsid w:val="00E0214C"/>
    <w:rsid w:val="00E02AF7"/>
    <w:rsid w:val="00E02EA5"/>
    <w:rsid w:val="00E0447C"/>
    <w:rsid w:val="00E05E90"/>
    <w:rsid w:val="00E06362"/>
    <w:rsid w:val="00E0658E"/>
    <w:rsid w:val="00E068C2"/>
    <w:rsid w:val="00E07BC0"/>
    <w:rsid w:val="00E1067F"/>
    <w:rsid w:val="00E1130B"/>
    <w:rsid w:val="00E11BEB"/>
    <w:rsid w:val="00E14B01"/>
    <w:rsid w:val="00E16005"/>
    <w:rsid w:val="00E16506"/>
    <w:rsid w:val="00E17213"/>
    <w:rsid w:val="00E17FE0"/>
    <w:rsid w:val="00E2012D"/>
    <w:rsid w:val="00E20196"/>
    <w:rsid w:val="00E20611"/>
    <w:rsid w:val="00E213D6"/>
    <w:rsid w:val="00E2232F"/>
    <w:rsid w:val="00E24547"/>
    <w:rsid w:val="00E24B38"/>
    <w:rsid w:val="00E2560C"/>
    <w:rsid w:val="00E25743"/>
    <w:rsid w:val="00E2696A"/>
    <w:rsid w:val="00E272B1"/>
    <w:rsid w:val="00E27794"/>
    <w:rsid w:val="00E27D94"/>
    <w:rsid w:val="00E27DCE"/>
    <w:rsid w:val="00E301CA"/>
    <w:rsid w:val="00E30CCF"/>
    <w:rsid w:val="00E3148E"/>
    <w:rsid w:val="00E34A2C"/>
    <w:rsid w:val="00E350E0"/>
    <w:rsid w:val="00E36661"/>
    <w:rsid w:val="00E3763F"/>
    <w:rsid w:val="00E407D1"/>
    <w:rsid w:val="00E40C8F"/>
    <w:rsid w:val="00E4251D"/>
    <w:rsid w:val="00E425DB"/>
    <w:rsid w:val="00E437FA"/>
    <w:rsid w:val="00E44C13"/>
    <w:rsid w:val="00E50E98"/>
    <w:rsid w:val="00E5287B"/>
    <w:rsid w:val="00E557FF"/>
    <w:rsid w:val="00E55B8B"/>
    <w:rsid w:val="00E579AA"/>
    <w:rsid w:val="00E61D6F"/>
    <w:rsid w:val="00E621A1"/>
    <w:rsid w:val="00E63616"/>
    <w:rsid w:val="00E63BC0"/>
    <w:rsid w:val="00E6455B"/>
    <w:rsid w:val="00E65E13"/>
    <w:rsid w:val="00E66C33"/>
    <w:rsid w:val="00E67296"/>
    <w:rsid w:val="00E6734A"/>
    <w:rsid w:val="00E703D6"/>
    <w:rsid w:val="00E72609"/>
    <w:rsid w:val="00E72FA0"/>
    <w:rsid w:val="00E7304C"/>
    <w:rsid w:val="00E75B72"/>
    <w:rsid w:val="00E775D4"/>
    <w:rsid w:val="00E778F1"/>
    <w:rsid w:val="00E81959"/>
    <w:rsid w:val="00E821F2"/>
    <w:rsid w:val="00E82BF3"/>
    <w:rsid w:val="00E82E27"/>
    <w:rsid w:val="00E83178"/>
    <w:rsid w:val="00E83913"/>
    <w:rsid w:val="00E90C5E"/>
    <w:rsid w:val="00E9151C"/>
    <w:rsid w:val="00E9181A"/>
    <w:rsid w:val="00E92355"/>
    <w:rsid w:val="00E9308B"/>
    <w:rsid w:val="00E9486F"/>
    <w:rsid w:val="00E9598B"/>
    <w:rsid w:val="00E974E9"/>
    <w:rsid w:val="00EA173B"/>
    <w:rsid w:val="00EA30C6"/>
    <w:rsid w:val="00EA379E"/>
    <w:rsid w:val="00EA3F6B"/>
    <w:rsid w:val="00EA4176"/>
    <w:rsid w:val="00EA77EB"/>
    <w:rsid w:val="00EB1B9E"/>
    <w:rsid w:val="00EB26FF"/>
    <w:rsid w:val="00EB362A"/>
    <w:rsid w:val="00EB4B37"/>
    <w:rsid w:val="00EB5562"/>
    <w:rsid w:val="00EB74CE"/>
    <w:rsid w:val="00EC04DC"/>
    <w:rsid w:val="00EC1342"/>
    <w:rsid w:val="00EC646B"/>
    <w:rsid w:val="00EC7959"/>
    <w:rsid w:val="00ED09A6"/>
    <w:rsid w:val="00ED0C1D"/>
    <w:rsid w:val="00ED1C34"/>
    <w:rsid w:val="00ED2BFE"/>
    <w:rsid w:val="00ED365C"/>
    <w:rsid w:val="00ED3D80"/>
    <w:rsid w:val="00ED6989"/>
    <w:rsid w:val="00ED748C"/>
    <w:rsid w:val="00ED7E2C"/>
    <w:rsid w:val="00EE112E"/>
    <w:rsid w:val="00EE1837"/>
    <w:rsid w:val="00EE270F"/>
    <w:rsid w:val="00EE287C"/>
    <w:rsid w:val="00EE4261"/>
    <w:rsid w:val="00EE43E7"/>
    <w:rsid w:val="00EE54FE"/>
    <w:rsid w:val="00EE72AC"/>
    <w:rsid w:val="00EE779D"/>
    <w:rsid w:val="00EE7983"/>
    <w:rsid w:val="00EF2959"/>
    <w:rsid w:val="00EF4BA2"/>
    <w:rsid w:val="00EF524F"/>
    <w:rsid w:val="00EF5924"/>
    <w:rsid w:val="00EF6A82"/>
    <w:rsid w:val="00EF7418"/>
    <w:rsid w:val="00EF7D6D"/>
    <w:rsid w:val="00EF7E8F"/>
    <w:rsid w:val="00F00AFB"/>
    <w:rsid w:val="00F01813"/>
    <w:rsid w:val="00F02CAD"/>
    <w:rsid w:val="00F03444"/>
    <w:rsid w:val="00F04346"/>
    <w:rsid w:val="00F04B7E"/>
    <w:rsid w:val="00F04D86"/>
    <w:rsid w:val="00F05C9A"/>
    <w:rsid w:val="00F10011"/>
    <w:rsid w:val="00F10801"/>
    <w:rsid w:val="00F1563B"/>
    <w:rsid w:val="00F1577B"/>
    <w:rsid w:val="00F161C2"/>
    <w:rsid w:val="00F167E4"/>
    <w:rsid w:val="00F20E4B"/>
    <w:rsid w:val="00F21B3A"/>
    <w:rsid w:val="00F24876"/>
    <w:rsid w:val="00F24F26"/>
    <w:rsid w:val="00F2588B"/>
    <w:rsid w:val="00F25CB0"/>
    <w:rsid w:val="00F26035"/>
    <w:rsid w:val="00F264E6"/>
    <w:rsid w:val="00F27093"/>
    <w:rsid w:val="00F277E1"/>
    <w:rsid w:val="00F27A60"/>
    <w:rsid w:val="00F33FA9"/>
    <w:rsid w:val="00F370B4"/>
    <w:rsid w:val="00F376FD"/>
    <w:rsid w:val="00F41D0B"/>
    <w:rsid w:val="00F47693"/>
    <w:rsid w:val="00F50832"/>
    <w:rsid w:val="00F511AB"/>
    <w:rsid w:val="00F51ED8"/>
    <w:rsid w:val="00F5436D"/>
    <w:rsid w:val="00F543A9"/>
    <w:rsid w:val="00F54640"/>
    <w:rsid w:val="00F55E63"/>
    <w:rsid w:val="00F56C73"/>
    <w:rsid w:val="00F5713B"/>
    <w:rsid w:val="00F57433"/>
    <w:rsid w:val="00F610B0"/>
    <w:rsid w:val="00F62C65"/>
    <w:rsid w:val="00F65943"/>
    <w:rsid w:val="00F66B08"/>
    <w:rsid w:val="00F67D3B"/>
    <w:rsid w:val="00F70DAD"/>
    <w:rsid w:val="00F70DC2"/>
    <w:rsid w:val="00F72128"/>
    <w:rsid w:val="00F75184"/>
    <w:rsid w:val="00F755B5"/>
    <w:rsid w:val="00F7616C"/>
    <w:rsid w:val="00F777B2"/>
    <w:rsid w:val="00F77C91"/>
    <w:rsid w:val="00F80C0A"/>
    <w:rsid w:val="00F812C7"/>
    <w:rsid w:val="00F81725"/>
    <w:rsid w:val="00F81F6B"/>
    <w:rsid w:val="00F82A1A"/>
    <w:rsid w:val="00F84B38"/>
    <w:rsid w:val="00F84D86"/>
    <w:rsid w:val="00F860DB"/>
    <w:rsid w:val="00F90CAF"/>
    <w:rsid w:val="00F91D85"/>
    <w:rsid w:val="00F924D2"/>
    <w:rsid w:val="00F94815"/>
    <w:rsid w:val="00F94987"/>
    <w:rsid w:val="00F95B38"/>
    <w:rsid w:val="00FA056E"/>
    <w:rsid w:val="00FA0830"/>
    <w:rsid w:val="00FA0B2F"/>
    <w:rsid w:val="00FA1BD7"/>
    <w:rsid w:val="00FA1C8D"/>
    <w:rsid w:val="00FA2A39"/>
    <w:rsid w:val="00FA2B58"/>
    <w:rsid w:val="00FA3911"/>
    <w:rsid w:val="00FA5EFF"/>
    <w:rsid w:val="00FA6C65"/>
    <w:rsid w:val="00FB1ED9"/>
    <w:rsid w:val="00FB3F0D"/>
    <w:rsid w:val="00FB58DE"/>
    <w:rsid w:val="00FB6BAB"/>
    <w:rsid w:val="00FB7AE3"/>
    <w:rsid w:val="00FB7C7D"/>
    <w:rsid w:val="00FC0B16"/>
    <w:rsid w:val="00FC0D14"/>
    <w:rsid w:val="00FC149D"/>
    <w:rsid w:val="00FC1834"/>
    <w:rsid w:val="00FC1D35"/>
    <w:rsid w:val="00FC2E93"/>
    <w:rsid w:val="00FC5935"/>
    <w:rsid w:val="00FC5FFC"/>
    <w:rsid w:val="00FC6EE0"/>
    <w:rsid w:val="00FC7CF3"/>
    <w:rsid w:val="00FD11FB"/>
    <w:rsid w:val="00FD1C65"/>
    <w:rsid w:val="00FD66F0"/>
    <w:rsid w:val="00FD68CD"/>
    <w:rsid w:val="00FD6D5B"/>
    <w:rsid w:val="00FD74CE"/>
    <w:rsid w:val="00FD7D69"/>
    <w:rsid w:val="00FE1E8A"/>
    <w:rsid w:val="00FE267B"/>
    <w:rsid w:val="00FE478F"/>
    <w:rsid w:val="00FE480E"/>
    <w:rsid w:val="00FE5990"/>
    <w:rsid w:val="00FF1214"/>
    <w:rsid w:val="00FF1244"/>
    <w:rsid w:val="00FF1386"/>
    <w:rsid w:val="00FF34F2"/>
    <w:rsid w:val="00FF5A08"/>
    <w:rsid w:val="00FF5F17"/>
    <w:rsid w:val="00FF64BA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link w:val="Nadpis2Char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DA29FF"/>
    <w:rPr>
      <w:b/>
      <w:bCs/>
      <w:i/>
      <w:iCs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DA29FF"/>
    <w:rPr>
      <w:b/>
      <w:bCs/>
      <w:i/>
      <w:i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link w:val="Nadpis2Char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DA29FF"/>
    <w:rPr>
      <w:b/>
      <w:bCs/>
      <w:i/>
      <w:iCs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DA29FF"/>
    <w:rPr>
      <w:b/>
      <w:bCs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2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93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05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11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7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5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GAP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sigl</dc:creator>
  <cp:lastModifiedBy>kunc</cp:lastModifiedBy>
  <cp:revision>3</cp:revision>
  <cp:lastPrinted>2016-04-17T16:14:00Z</cp:lastPrinted>
  <dcterms:created xsi:type="dcterms:W3CDTF">2017-04-24T07:18:00Z</dcterms:created>
  <dcterms:modified xsi:type="dcterms:W3CDTF">2017-04-24T07:22:00Z</dcterms:modified>
</cp:coreProperties>
</file>